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E7A" w:rsidRDefault="00837E7A" w:rsidP="00837E7A">
      <w:pPr>
        <w:pStyle w:val="Titolo1"/>
        <w:jc w:val="center"/>
        <w:rPr>
          <w:sz w:val="20"/>
          <w:szCs w:val="20"/>
        </w:rPr>
      </w:pPr>
      <w:bookmarkStart w:id="0" w:name="_GoBack"/>
      <w:bookmarkEnd w:id="0"/>
      <w:r>
        <w:t>Allegato</w:t>
      </w:r>
    </w:p>
    <w:p w:rsidR="00837E7A" w:rsidRDefault="00837E7A" w:rsidP="00837E7A"/>
    <w:p w:rsidR="00837E7A" w:rsidRDefault="00837E7A" w:rsidP="00837E7A">
      <w:pPr>
        <w:pStyle w:val="Annexetitre"/>
        <w:spacing w:before="0" w:after="0"/>
        <w:jc w:val="both"/>
        <w:rPr>
          <w:caps/>
          <w:sz w:val="16"/>
          <w:szCs w:val="16"/>
          <w:u w:val="none"/>
        </w:rPr>
      </w:pPr>
    </w:p>
    <w:p w:rsidR="00837E7A" w:rsidRDefault="00837E7A" w:rsidP="00837E7A">
      <w:pPr>
        <w:pStyle w:val="Annexetitre"/>
        <w:spacing w:before="0" w:after="0"/>
      </w:pPr>
      <w:r>
        <w:rPr>
          <w:caps/>
          <w:sz w:val="16"/>
          <w:szCs w:val="16"/>
          <w:u w:val="none"/>
        </w:rPr>
        <w:t>Modello di formulario peril documento di gara unico europeo (DGUE)</w:t>
      </w:r>
    </w:p>
    <w:p w:rsidR="00837E7A" w:rsidRDefault="00837E7A" w:rsidP="00837E7A"/>
    <w:p w:rsidR="00837E7A" w:rsidRDefault="00837E7A" w:rsidP="00837E7A">
      <w:pPr>
        <w:pStyle w:val="ChapterTitle"/>
        <w:spacing w:before="0" w:after="0"/>
        <w:jc w:val="both"/>
      </w:pPr>
      <w:r>
        <w:rPr>
          <w:sz w:val="18"/>
          <w:szCs w:val="18"/>
        </w:rPr>
        <w:t>Parte I: Informazioni sulla procedura di appalto e sull'amministrazione aggiudicatrice o ente aggiudicatore</w:t>
      </w:r>
    </w:p>
    <w:p w:rsidR="00837E7A" w:rsidRDefault="00837E7A" w:rsidP="00837E7A"/>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2"/>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3"/>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837E7A" w:rsidRDefault="00837E7A" w:rsidP="00837E7A">
      <w:pPr>
        <w:pStyle w:val="SectionTitle"/>
        <w:spacing w:before="0" w:after="0"/>
        <w:jc w:val="both"/>
        <w:rPr>
          <w:rFonts w:ascii="Arial" w:hAnsi="Arial" w:cs="Arial"/>
          <w:b w:val="0"/>
          <w:caps/>
          <w:sz w:val="16"/>
          <w:szCs w:val="16"/>
        </w:rPr>
      </w:pPr>
    </w:p>
    <w:p w:rsidR="00837E7A" w:rsidRDefault="00837E7A" w:rsidP="00837E7A">
      <w:pPr>
        <w:pStyle w:val="SectionTitle"/>
        <w:rPr>
          <w:rFonts w:ascii="Arial" w:hAnsi="Arial" w:cs="Arial"/>
          <w:w w:val="0"/>
          <w:sz w:val="15"/>
          <w:szCs w:val="15"/>
        </w:rPr>
      </w:pPr>
      <w:r>
        <w:rPr>
          <w:rFonts w:ascii="Arial" w:hAnsi="Arial" w:cs="Arial"/>
          <w:b w:val="0"/>
          <w:caps/>
          <w:sz w:val="16"/>
          <w:szCs w:val="16"/>
        </w:rPr>
        <w:t>Informazioni sulla procedura di appalto</w:t>
      </w:r>
    </w:p>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837E7A" w:rsidTr="0000028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4"/>
                <w:szCs w:val="14"/>
              </w:rPr>
              <w:t>Risposta:</w:t>
            </w:r>
          </w:p>
        </w:tc>
      </w:tr>
      <w:tr w:rsidR="00837E7A" w:rsidTr="0000028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Nome: </w:t>
            </w:r>
          </w:p>
          <w:p w:rsidR="00837E7A" w:rsidRPr="003A443E" w:rsidRDefault="00837E7A" w:rsidP="0000028A">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w:t>
            </w:r>
          </w:p>
          <w:p w:rsidR="00837E7A" w:rsidRPr="003A443E" w:rsidRDefault="00837E7A" w:rsidP="0000028A">
            <w:pPr>
              <w:rPr>
                <w:color w:val="000000"/>
              </w:rPr>
            </w:pPr>
            <w:r w:rsidRPr="003A443E">
              <w:rPr>
                <w:rFonts w:ascii="Arial" w:hAnsi="Arial" w:cs="Arial"/>
                <w:color w:val="000000"/>
                <w:sz w:val="14"/>
                <w:szCs w:val="14"/>
              </w:rPr>
              <w:t>[   ]</w:t>
            </w:r>
          </w:p>
        </w:tc>
      </w:tr>
      <w:tr w:rsidR="00837E7A" w:rsidTr="0000028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4"/>
                <w:szCs w:val="14"/>
              </w:rPr>
              <w:t>Risposta:</w:t>
            </w:r>
          </w:p>
        </w:tc>
      </w:tr>
      <w:tr w:rsidR="00837E7A" w:rsidTr="0000028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Titolo o breve descrizione dell'appalto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   ]</w:t>
            </w:r>
          </w:p>
        </w:tc>
      </w:tr>
      <w:tr w:rsidR="00837E7A" w:rsidTr="0000028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6"/>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   ]</w:t>
            </w:r>
          </w:p>
        </w:tc>
      </w:tr>
      <w:tr w:rsidR="00837E7A" w:rsidTr="0000028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CIG </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CUP (ove previsto)</w:t>
            </w:r>
          </w:p>
          <w:p w:rsidR="00837E7A" w:rsidRPr="003A443E" w:rsidRDefault="00837E7A" w:rsidP="0000028A">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w:t>
            </w:r>
          </w:p>
          <w:p w:rsidR="00837E7A" w:rsidRPr="003A443E" w:rsidRDefault="00837E7A" w:rsidP="0000028A">
            <w:pPr>
              <w:rPr>
                <w:color w:val="000000"/>
              </w:rPr>
            </w:pPr>
            <w:r w:rsidRPr="003A443E">
              <w:rPr>
                <w:rFonts w:ascii="Arial" w:hAnsi="Arial" w:cs="Arial"/>
                <w:color w:val="000000"/>
                <w:sz w:val="14"/>
                <w:szCs w:val="14"/>
              </w:rPr>
              <w:t xml:space="preserve">[  ] </w:t>
            </w:r>
          </w:p>
        </w:tc>
      </w:tr>
    </w:tbl>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837E7A" w:rsidRDefault="00837E7A" w:rsidP="00837E7A">
      <w:pPr>
        <w:pStyle w:val="ChapterTitle"/>
        <w:pageBreakBefore/>
        <w:rPr>
          <w:rFonts w:ascii="Arial" w:hAnsi="Arial" w:cs="Arial"/>
          <w:b w:val="0"/>
          <w:caps/>
          <w:sz w:val="16"/>
          <w:szCs w:val="16"/>
        </w:rPr>
      </w:pPr>
      <w:r>
        <w:rPr>
          <w:sz w:val="18"/>
          <w:szCs w:val="18"/>
        </w:rPr>
        <w:lastRenderedPageBreak/>
        <w:t>Parte II: Informazioni sull'operatore economico</w:t>
      </w:r>
    </w:p>
    <w:p w:rsidR="00837E7A" w:rsidRDefault="00837E7A" w:rsidP="00837E7A">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6187"/>
        <w:gridCol w:w="3672"/>
      </w:tblGrid>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4"/>
                <w:szCs w:val="14"/>
              </w:rPr>
              <w:t>Risposta:</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4"/>
                <w:szCs w:val="14"/>
              </w:rPr>
              <w:t>[   ]</w:t>
            </w:r>
          </w:p>
        </w:tc>
      </w:tr>
      <w:tr w:rsidR="00837E7A" w:rsidTr="0000028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rPr>
                <w:rFonts w:ascii="Arial" w:hAnsi="Arial" w:cs="Arial"/>
                <w:sz w:val="14"/>
                <w:szCs w:val="14"/>
              </w:rPr>
            </w:pPr>
            <w:r>
              <w:rPr>
                <w:rFonts w:ascii="Arial" w:hAnsi="Arial" w:cs="Arial"/>
                <w:sz w:val="14"/>
                <w:szCs w:val="14"/>
              </w:rPr>
              <w:t>Partita IVA, se applicabile:</w:t>
            </w:r>
          </w:p>
          <w:p w:rsidR="00837E7A" w:rsidRDefault="00837E7A" w:rsidP="0000028A">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rPr>
                <w:rFonts w:ascii="Arial" w:hAnsi="Arial" w:cs="Arial"/>
                <w:sz w:val="14"/>
                <w:szCs w:val="14"/>
              </w:rPr>
            </w:pPr>
            <w:r>
              <w:rPr>
                <w:rFonts w:ascii="Arial" w:hAnsi="Arial" w:cs="Arial"/>
                <w:sz w:val="14"/>
                <w:szCs w:val="14"/>
              </w:rPr>
              <w:t>[   ]</w:t>
            </w:r>
          </w:p>
          <w:p w:rsidR="00837E7A" w:rsidRDefault="00837E7A" w:rsidP="0000028A">
            <w:pPr>
              <w:pStyle w:val="Text1"/>
              <w:ind w:left="0"/>
            </w:pPr>
            <w:r>
              <w:rPr>
                <w:rFonts w:ascii="Arial" w:hAnsi="Arial" w:cs="Arial"/>
                <w:sz w:val="14"/>
                <w:szCs w:val="14"/>
              </w:rPr>
              <w:t>[   ]</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4"/>
                <w:szCs w:val="14"/>
              </w:rPr>
              <w:t>[……………]</w:t>
            </w:r>
          </w:p>
        </w:tc>
      </w:tr>
      <w:tr w:rsidR="00837E7A" w:rsidTr="0000028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Telefono:</w:t>
            </w:r>
          </w:p>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837E7A" w:rsidRPr="003A443E" w:rsidRDefault="00837E7A" w:rsidP="0000028A">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rPr>
                <w:rFonts w:ascii="Arial" w:hAnsi="Arial" w:cs="Arial"/>
                <w:sz w:val="14"/>
                <w:szCs w:val="14"/>
              </w:rPr>
            </w:pPr>
            <w:r>
              <w:rPr>
                <w:rFonts w:ascii="Arial" w:hAnsi="Arial" w:cs="Arial"/>
                <w:sz w:val="14"/>
                <w:szCs w:val="14"/>
              </w:rPr>
              <w:t>[……………]</w:t>
            </w:r>
          </w:p>
          <w:p w:rsidR="00837E7A" w:rsidRDefault="00837E7A" w:rsidP="0000028A">
            <w:pPr>
              <w:pStyle w:val="Text1"/>
              <w:ind w:left="0"/>
              <w:rPr>
                <w:rFonts w:ascii="Arial" w:hAnsi="Arial" w:cs="Arial"/>
                <w:sz w:val="14"/>
                <w:szCs w:val="14"/>
              </w:rPr>
            </w:pPr>
            <w:r>
              <w:rPr>
                <w:rFonts w:ascii="Arial" w:hAnsi="Arial" w:cs="Arial"/>
                <w:sz w:val="14"/>
                <w:szCs w:val="14"/>
              </w:rPr>
              <w:t>[……………]</w:t>
            </w:r>
          </w:p>
          <w:p w:rsidR="00837E7A" w:rsidRDefault="00837E7A" w:rsidP="0000028A">
            <w:pPr>
              <w:pStyle w:val="Text1"/>
              <w:ind w:left="0"/>
              <w:rPr>
                <w:rFonts w:ascii="Arial" w:hAnsi="Arial" w:cs="Arial"/>
                <w:sz w:val="14"/>
                <w:szCs w:val="14"/>
              </w:rPr>
            </w:pPr>
            <w:r>
              <w:rPr>
                <w:rFonts w:ascii="Arial" w:hAnsi="Arial" w:cs="Arial"/>
                <w:sz w:val="14"/>
                <w:szCs w:val="14"/>
              </w:rPr>
              <w:t>[……………]</w:t>
            </w:r>
          </w:p>
          <w:p w:rsidR="00837E7A" w:rsidRDefault="00837E7A" w:rsidP="0000028A">
            <w:pPr>
              <w:pStyle w:val="Text1"/>
              <w:ind w:left="0"/>
            </w:pPr>
            <w:r>
              <w:rPr>
                <w:rFonts w:ascii="Arial" w:hAnsi="Arial" w:cs="Arial"/>
                <w:sz w:val="14"/>
                <w:szCs w:val="14"/>
              </w:rPr>
              <w:t>[……………]</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4"/>
                <w:szCs w:val="14"/>
              </w:rPr>
              <w:t>Risposta:</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4"/>
                <w:szCs w:val="14"/>
              </w:rPr>
              <w:t>[ ] Sì [ ] No</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 o provvede all'esecuzione del contratto nel contesto di programmi di lavoro protetti (articolo 112 del Codice)?</w:t>
            </w:r>
          </w:p>
          <w:p w:rsidR="00837E7A" w:rsidRPr="003A443E" w:rsidRDefault="00837E7A" w:rsidP="0000028A">
            <w:pPr>
              <w:pStyle w:val="Text1"/>
              <w:spacing w:before="0" w:after="0"/>
              <w:ind w:left="0"/>
              <w:rPr>
                <w:rFonts w:ascii="Arial" w:hAnsi="Arial" w:cs="Arial"/>
                <w:b/>
                <w:color w:val="000000"/>
                <w:sz w:val="14"/>
                <w:szCs w:val="14"/>
              </w:rPr>
            </w:pPr>
          </w:p>
          <w:p w:rsidR="00837E7A" w:rsidRPr="003A443E" w:rsidRDefault="00837E7A" w:rsidP="0000028A">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837E7A" w:rsidRPr="003A443E" w:rsidRDefault="00837E7A" w:rsidP="0000028A">
            <w:pPr>
              <w:pStyle w:val="Text1"/>
              <w:spacing w:before="0" w:after="0"/>
              <w:ind w:left="0"/>
              <w:rPr>
                <w:rFonts w:ascii="Arial" w:hAnsi="Arial" w:cs="Arial"/>
                <w:color w:val="000000"/>
                <w:sz w:val="14"/>
                <w:szCs w:val="14"/>
              </w:rPr>
            </w:pPr>
          </w:p>
          <w:p w:rsidR="00837E7A" w:rsidRPr="003A443E" w:rsidRDefault="00837E7A" w:rsidP="0000028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837E7A" w:rsidRPr="003A443E" w:rsidRDefault="00837E7A" w:rsidP="0000028A">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r>
              <w:rPr>
                <w:rFonts w:ascii="Arial" w:hAnsi="Arial" w:cs="Arial"/>
                <w:sz w:val="14"/>
                <w:szCs w:val="14"/>
              </w:rPr>
              <w:t>[……………]</w:t>
            </w: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p>
          <w:p w:rsidR="00837E7A" w:rsidRDefault="00837E7A" w:rsidP="0000028A">
            <w:pPr>
              <w:pStyle w:val="Text1"/>
              <w:spacing w:before="0" w:after="0"/>
              <w:ind w:left="0"/>
              <w:rPr>
                <w:rFonts w:ascii="Arial" w:hAnsi="Arial" w:cs="Arial"/>
                <w:sz w:val="14"/>
                <w:szCs w:val="14"/>
              </w:rPr>
            </w:pPr>
            <w:r>
              <w:rPr>
                <w:rFonts w:ascii="Arial" w:hAnsi="Arial" w:cs="Arial"/>
                <w:sz w:val="14"/>
                <w:szCs w:val="14"/>
              </w:rPr>
              <w:t>[…………....]</w:t>
            </w:r>
          </w:p>
          <w:p w:rsidR="00837E7A" w:rsidRDefault="00837E7A" w:rsidP="0000028A">
            <w:pPr>
              <w:pStyle w:val="Text1"/>
              <w:spacing w:before="0" w:after="0"/>
              <w:ind w:left="0"/>
              <w:rPr>
                <w:rFonts w:ascii="Arial" w:hAnsi="Arial" w:cs="Arial"/>
                <w:sz w:val="14"/>
                <w:szCs w:val="14"/>
              </w:rPr>
            </w:pP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837E7A" w:rsidRPr="003A443E" w:rsidRDefault="00837E7A" w:rsidP="0000028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837E7A" w:rsidRPr="003A443E" w:rsidRDefault="00837E7A" w:rsidP="0000028A">
            <w:pPr>
              <w:pStyle w:val="Text1"/>
              <w:spacing w:before="0" w:after="0"/>
              <w:ind w:left="0"/>
              <w:rPr>
                <w:rFonts w:ascii="Arial" w:hAnsi="Arial" w:cs="Arial"/>
                <w:color w:val="000000"/>
                <w:sz w:val="14"/>
                <w:szCs w:val="14"/>
              </w:rPr>
            </w:pPr>
          </w:p>
          <w:p w:rsidR="00837E7A" w:rsidRPr="003A443E" w:rsidRDefault="00837E7A" w:rsidP="0000028A">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837E7A" w:rsidRPr="003A443E" w:rsidRDefault="00837E7A" w:rsidP="0000028A">
            <w:pPr>
              <w:pStyle w:val="Text1"/>
              <w:spacing w:before="0" w:after="0"/>
              <w:ind w:left="0"/>
              <w:rPr>
                <w:rFonts w:ascii="Arial" w:hAnsi="Arial" w:cs="Arial"/>
                <w:color w:val="000000"/>
                <w:sz w:val="12"/>
                <w:szCs w:val="12"/>
              </w:rPr>
            </w:pPr>
          </w:p>
          <w:p w:rsidR="00837E7A" w:rsidRPr="003A443E" w:rsidRDefault="00837E7A" w:rsidP="007E57FE">
            <w:pPr>
              <w:pStyle w:val="Text1"/>
              <w:numPr>
                <w:ilvl w:val="0"/>
                <w:numId w:val="3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837E7A" w:rsidRPr="003A443E" w:rsidRDefault="00837E7A" w:rsidP="0000028A">
            <w:pPr>
              <w:pStyle w:val="Text1"/>
              <w:spacing w:before="0" w:after="0"/>
              <w:ind w:left="720"/>
              <w:rPr>
                <w:rFonts w:ascii="Arial" w:hAnsi="Arial" w:cs="Arial"/>
                <w:i/>
                <w:color w:val="000000"/>
                <w:sz w:val="14"/>
                <w:szCs w:val="14"/>
              </w:rPr>
            </w:pPr>
          </w:p>
          <w:p w:rsidR="00837E7A" w:rsidRPr="003A443E" w:rsidRDefault="00837E7A" w:rsidP="0000028A">
            <w:pPr>
              <w:pStyle w:val="Text1"/>
              <w:spacing w:before="0" w:after="0"/>
              <w:ind w:left="720"/>
              <w:rPr>
                <w:rFonts w:ascii="Arial" w:hAnsi="Arial" w:cs="Arial"/>
                <w:i/>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837E7A" w:rsidRPr="003A443E" w:rsidRDefault="00837E7A" w:rsidP="0000028A">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837E7A" w:rsidRPr="003A443E" w:rsidRDefault="00837E7A" w:rsidP="0000028A">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837E7A" w:rsidRPr="003A443E" w:rsidRDefault="00837E7A" w:rsidP="0000028A">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837E7A" w:rsidRPr="003A443E" w:rsidRDefault="00837E7A" w:rsidP="0000028A">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837E7A" w:rsidRPr="003A443E" w:rsidRDefault="00837E7A" w:rsidP="0000028A">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w:t>
            </w:r>
            <w:r w:rsidRPr="003A443E">
              <w:rPr>
                <w:rFonts w:ascii="Arial" w:hAnsi="Arial" w:cs="Arial"/>
                <w:color w:val="000000"/>
                <w:sz w:val="14"/>
                <w:szCs w:val="14"/>
              </w:rPr>
              <w:lastRenderedPageBreak/>
              <w:t>documento accedendo a una banca dati nazionale che sia disponibile gratuitamente in un qualunque Stato membro?</w:t>
            </w:r>
            <w:r w:rsidRPr="003A443E">
              <w:rPr>
                <w:rFonts w:ascii="Arial" w:hAnsi="Arial" w:cs="Arial"/>
                <w:color w:val="000000"/>
                <w:sz w:val="14"/>
                <w:szCs w:val="14"/>
              </w:rPr>
              <w:br/>
            </w:r>
          </w:p>
          <w:p w:rsidR="00837E7A" w:rsidRPr="003A443E" w:rsidRDefault="00837E7A" w:rsidP="0000028A">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rPr>
                <w:rFonts w:ascii="Arial" w:hAnsi="Arial" w:cs="Arial"/>
                <w:sz w:val="15"/>
                <w:szCs w:val="15"/>
              </w:rPr>
            </w:pPr>
          </w:p>
          <w:p w:rsidR="00837E7A" w:rsidRDefault="00837E7A" w:rsidP="0000028A">
            <w:pPr>
              <w:pStyle w:val="Text1"/>
              <w:ind w:left="0"/>
              <w:rPr>
                <w:rFonts w:ascii="Arial" w:hAnsi="Arial" w:cs="Arial"/>
                <w:sz w:val="15"/>
                <w:szCs w:val="15"/>
              </w:rPr>
            </w:pPr>
          </w:p>
          <w:p w:rsidR="00837E7A" w:rsidRDefault="00837E7A" w:rsidP="0000028A">
            <w:pPr>
              <w:pStyle w:val="Text1"/>
              <w:ind w:left="0"/>
              <w:rPr>
                <w:rFonts w:ascii="Arial" w:hAnsi="Arial" w:cs="Arial"/>
                <w:sz w:val="15"/>
                <w:szCs w:val="15"/>
              </w:rPr>
            </w:pPr>
            <w:r>
              <w:rPr>
                <w:rFonts w:ascii="Arial" w:hAnsi="Arial" w:cs="Arial"/>
                <w:sz w:val="15"/>
                <w:szCs w:val="15"/>
              </w:rPr>
              <w:t>[ ] Sì [ ] No [ ] Non applicabile</w:t>
            </w:r>
          </w:p>
          <w:p w:rsidR="00837E7A" w:rsidRDefault="00837E7A" w:rsidP="0000028A">
            <w:pPr>
              <w:pStyle w:val="Text1"/>
              <w:ind w:left="0"/>
              <w:rPr>
                <w:rFonts w:ascii="Arial" w:hAnsi="Arial" w:cs="Arial"/>
                <w:sz w:val="15"/>
                <w:szCs w:val="15"/>
              </w:rPr>
            </w:pPr>
          </w:p>
          <w:p w:rsidR="00837E7A" w:rsidRDefault="00837E7A" w:rsidP="0000028A">
            <w:pPr>
              <w:pStyle w:val="Text1"/>
              <w:ind w:left="0"/>
              <w:rPr>
                <w:rFonts w:ascii="Arial" w:hAnsi="Arial" w:cs="Arial"/>
                <w:sz w:val="15"/>
                <w:szCs w:val="15"/>
              </w:rPr>
            </w:pPr>
          </w:p>
          <w:p w:rsidR="00837E7A" w:rsidRDefault="00837E7A" w:rsidP="007E57FE">
            <w:pPr>
              <w:pStyle w:val="Text1"/>
              <w:numPr>
                <w:ilvl w:val="0"/>
                <w:numId w:val="2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837E7A" w:rsidRDefault="00837E7A" w:rsidP="0000028A">
            <w:pPr>
              <w:pStyle w:val="Text1"/>
              <w:spacing w:before="0" w:after="0"/>
              <w:ind w:left="0"/>
              <w:rPr>
                <w:rFonts w:ascii="Arial" w:hAnsi="Arial" w:cs="Arial"/>
                <w:color w:val="000000"/>
                <w:sz w:val="14"/>
                <w:szCs w:val="14"/>
              </w:rPr>
            </w:pPr>
          </w:p>
          <w:p w:rsidR="00837E7A" w:rsidRDefault="00837E7A" w:rsidP="0000028A">
            <w:pPr>
              <w:pStyle w:val="Text1"/>
              <w:spacing w:before="0" w:after="0"/>
              <w:ind w:left="0"/>
              <w:rPr>
                <w:rFonts w:ascii="Arial" w:hAnsi="Arial" w:cs="Arial"/>
                <w:color w:val="000000"/>
                <w:sz w:val="14"/>
                <w:szCs w:val="14"/>
              </w:rPr>
            </w:pPr>
          </w:p>
          <w:p w:rsidR="00837E7A" w:rsidRDefault="00837E7A" w:rsidP="0000028A">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837E7A" w:rsidRDefault="00837E7A" w:rsidP="0000028A">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837E7A" w:rsidRDefault="00837E7A" w:rsidP="0000028A">
            <w:pPr>
              <w:pStyle w:val="Text1"/>
              <w:ind w:left="0"/>
              <w:rPr>
                <w:rFonts w:ascii="Arial" w:hAnsi="Arial" w:cs="Arial"/>
                <w:color w:val="000000"/>
                <w:sz w:val="14"/>
                <w:szCs w:val="14"/>
              </w:rPr>
            </w:pPr>
          </w:p>
          <w:p w:rsidR="00837E7A" w:rsidRDefault="00837E7A" w:rsidP="0000028A">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837E7A" w:rsidRDefault="00837E7A" w:rsidP="0000028A">
            <w:pPr>
              <w:pStyle w:val="Text1"/>
              <w:ind w:left="0"/>
              <w:rPr>
                <w:rFonts w:ascii="Arial" w:hAnsi="Arial" w:cs="Arial"/>
                <w:color w:val="FF0000"/>
                <w:sz w:val="14"/>
                <w:szCs w:val="14"/>
                <w:highlight w:val="yellow"/>
              </w:rPr>
            </w:pPr>
          </w:p>
          <w:p w:rsidR="00837E7A" w:rsidRDefault="00837E7A" w:rsidP="0000028A">
            <w:pPr>
              <w:pStyle w:val="Text1"/>
              <w:ind w:left="0"/>
              <w:rPr>
                <w:rFonts w:ascii="Arial" w:hAnsi="Arial" w:cs="Arial"/>
                <w:color w:val="FF0000"/>
                <w:sz w:val="14"/>
                <w:szCs w:val="14"/>
                <w:highlight w:val="yellow"/>
              </w:rPr>
            </w:pPr>
          </w:p>
          <w:p w:rsidR="00837E7A" w:rsidRDefault="00837E7A" w:rsidP="0000028A">
            <w:pPr>
              <w:pStyle w:val="Text1"/>
              <w:ind w:left="0"/>
              <w:rPr>
                <w:rFonts w:ascii="Arial" w:hAnsi="Arial" w:cs="Arial"/>
                <w:sz w:val="14"/>
                <w:szCs w:val="14"/>
              </w:rPr>
            </w:pPr>
          </w:p>
          <w:p w:rsidR="00837E7A" w:rsidRDefault="00837E7A" w:rsidP="0000028A">
            <w:pPr>
              <w:pStyle w:val="Text1"/>
              <w:ind w:left="0"/>
              <w:rPr>
                <w:rFonts w:ascii="Arial" w:hAnsi="Arial" w:cs="Arial"/>
                <w:sz w:val="14"/>
                <w:szCs w:val="14"/>
              </w:rPr>
            </w:pPr>
          </w:p>
          <w:p w:rsidR="00837E7A" w:rsidRDefault="00837E7A" w:rsidP="0000028A">
            <w:pPr>
              <w:pStyle w:val="Text1"/>
              <w:ind w:left="0"/>
              <w:rPr>
                <w:rFonts w:ascii="Arial" w:hAnsi="Arial" w:cs="Arial"/>
                <w:sz w:val="14"/>
                <w:szCs w:val="14"/>
              </w:rPr>
            </w:pPr>
          </w:p>
          <w:p w:rsidR="00837E7A" w:rsidRDefault="00837E7A" w:rsidP="0000028A">
            <w:pPr>
              <w:pStyle w:val="Text1"/>
              <w:ind w:left="0"/>
              <w:rPr>
                <w:rFonts w:ascii="Arial" w:hAnsi="Arial" w:cs="Arial"/>
                <w:sz w:val="14"/>
                <w:szCs w:val="14"/>
              </w:rPr>
            </w:pPr>
            <w:r>
              <w:rPr>
                <w:rFonts w:ascii="Arial" w:hAnsi="Arial" w:cs="Arial"/>
                <w:sz w:val="14"/>
                <w:szCs w:val="14"/>
              </w:rPr>
              <w:lastRenderedPageBreak/>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837E7A" w:rsidRDefault="00837E7A" w:rsidP="0000028A">
            <w:pPr>
              <w:pStyle w:val="Text1"/>
              <w:spacing w:before="0"/>
              <w:ind w:left="0"/>
            </w:pPr>
            <w:r>
              <w:rPr>
                <w:rFonts w:ascii="Arial" w:hAnsi="Arial" w:cs="Arial"/>
                <w:sz w:val="14"/>
                <w:szCs w:val="14"/>
              </w:rPr>
              <w:t>[………..…][…………][……….…][……….…]</w:t>
            </w:r>
          </w:p>
        </w:tc>
      </w:tr>
      <w:tr w:rsidR="00837E7A" w:rsidTr="0000028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837E7A" w:rsidRPr="003A443E" w:rsidRDefault="00837E7A" w:rsidP="0000028A">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837E7A" w:rsidRPr="003A443E" w:rsidRDefault="00837E7A" w:rsidP="0000028A">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837E7A" w:rsidRPr="003A443E" w:rsidRDefault="00837E7A" w:rsidP="0000028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837E7A" w:rsidRPr="003A443E" w:rsidRDefault="00837E7A" w:rsidP="0000028A">
            <w:pPr>
              <w:pStyle w:val="Text1"/>
              <w:spacing w:before="0" w:after="0"/>
              <w:ind w:left="0"/>
              <w:rPr>
                <w:rFonts w:ascii="Arial" w:hAnsi="Arial" w:cs="Arial"/>
                <w:color w:val="000000"/>
                <w:sz w:val="14"/>
                <w:szCs w:val="14"/>
              </w:rPr>
            </w:pPr>
          </w:p>
          <w:p w:rsidR="00837E7A" w:rsidRPr="003A443E" w:rsidRDefault="00837E7A" w:rsidP="007E57FE">
            <w:pPr>
              <w:pStyle w:val="Text1"/>
              <w:numPr>
                <w:ilvl w:val="0"/>
                <w:numId w:val="3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837E7A" w:rsidRPr="003A443E" w:rsidRDefault="00837E7A" w:rsidP="0000028A">
            <w:pPr>
              <w:pStyle w:val="Text1"/>
              <w:spacing w:before="0" w:after="0"/>
              <w:ind w:left="720"/>
              <w:rPr>
                <w:rFonts w:ascii="Arial" w:hAnsi="Arial" w:cs="Arial"/>
                <w:i/>
                <w:color w:val="000000"/>
                <w:sz w:val="14"/>
                <w:szCs w:val="14"/>
              </w:rPr>
            </w:pPr>
          </w:p>
          <w:p w:rsidR="00837E7A" w:rsidRPr="003A443E" w:rsidRDefault="00837E7A" w:rsidP="0000028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837E7A" w:rsidRPr="003A443E" w:rsidRDefault="00837E7A" w:rsidP="0000028A">
            <w:pPr>
              <w:pStyle w:val="Text1"/>
              <w:spacing w:before="0" w:after="0"/>
              <w:ind w:left="284" w:hanging="284"/>
              <w:rPr>
                <w:rFonts w:ascii="Arial" w:hAnsi="Arial" w:cs="Arial"/>
                <w:color w:val="000000"/>
                <w:sz w:val="14"/>
                <w:szCs w:val="14"/>
              </w:rPr>
            </w:pPr>
          </w:p>
          <w:p w:rsidR="00837E7A" w:rsidRPr="003A443E" w:rsidRDefault="00837E7A" w:rsidP="0000028A">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ind w:left="0"/>
              <w:rPr>
                <w:rFonts w:ascii="Arial" w:hAnsi="Arial" w:cs="Arial"/>
                <w:color w:val="000000"/>
                <w:sz w:val="14"/>
                <w:szCs w:val="14"/>
              </w:rPr>
            </w:pPr>
          </w:p>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pStyle w:val="Text1"/>
              <w:ind w:left="0"/>
              <w:rPr>
                <w:rFonts w:ascii="Arial" w:hAnsi="Arial" w:cs="Arial"/>
                <w:color w:val="000000"/>
                <w:sz w:val="14"/>
                <w:szCs w:val="14"/>
              </w:rPr>
            </w:pPr>
          </w:p>
          <w:p w:rsidR="00837E7A" w:rsidRPr="003A443E" w:rsidRDefault="00837E7A" w:rsidP="0000028A">
            <w:pPr>
              <w:pStyle w:val="Text1"/>
              <w:ind w:left="0"/>
              <w:rPr>
                <w:rFonts w:ascii="Arial" w:hAnsi="Arial" w:cs="Arial"/>
                <w:color w:val="000000"/>
                <w:sz w:val="14"/>
                <w:szCs w:val="14"/>
              </w:rPr>
            </w:pPr>
          </w:p>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pStyle w:val="Text1"/>
              <w:ind w:left="0"/>
              <w:rPr>
                <w:rFonts w:ascii="Arial" w:hAnsi="Arial" w:cs="Arial"/>
                <w:color w:val="000000"/>
                <w:sz w:val="14"/>
                <w:szCs w:val="14"/>
              </w:rPr>
            </w:pPr>
          </w:p>
          <w:p w:rsidR="00837E7A" w:rsidRPr="003A443E" w:rsidRDefault="00837E7A" w:rsidP="007E57FE">
            <w:pPr>
              <w:pStyle w:val="Text1"/>
              <w:numPr>
                <w:ilvl w:val="0"/>
                <w:numId w:val="3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837E7A" w:rsidRPr="003A443E" w:rsidRDefault="00837E7A" w:rsidP="0000028A">
            <w:pPr>
              <w:pStyle w:val="Text1"/>
              <w:spacing w:before="0" w:after="0"/>
              <w:ind w:left="0"/>
              <w:rPr>
                <w:rFonts w:ascii="Arial" w:hAnsi="Arial" w:cs="Arial"/>
                <w:color w:val="000000"/>
                <w:sz w:val="14"/>
                <w:szCs w:val="14"/>
              </w:rPr>
            </w:pPr>
          </w:p>
          <w:p w:rsidR="00837E7A" w:rsidRPr="003A443E" w:rsidRDefault="00837E7A" w:rsidP="0000028A">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837E7A" w:rsidRPr="003A443E" w:rsidRDefault="00837E7A" w:rsidP="0000028A">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837E7A" w:rsidRPr="003A443E" w:rsidRDefault="00837E7A" w:rsidP="0000028A">
            <w:pPr>
              <w:pStyle w:val="Text1"/>
              <w:tabs>
                <w:tab w:val="left" w:pos="318"/>
              </w:tabs>
              <w:spacing w:before="0" w:after="0"/>
              <w:ind w:left="0"/>
              <w:rPr>
                <w:rFonts w:ascii="Arial" w:hAnsi="Arial" w:cs="Arial"/>
                <w:color w:val="000000"/>
                <w:sz w:val="14"/>
                <w:szCs w:val="14"/>
              </w:rPr>
            </w:pPr>
          </w:p>
          <w:p w:rsidR="00837E7A" w:rsidRPr="003A443E" w:rsidRDefault="00837E7A" w:rsidP="0000028A">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837E7A" w:rsidRPr="003A443E" w:rsidRDefault="00837E7A" w:rsidP="0000028A">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837E7A" w:rsidTr="0000028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5"/>
                <w:szCs w:val="15"/>
              </w:rPr>
              <w:t>Risposta:</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2"/>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5"/>
                <w:szCs w:val="15"/>
              </w:rPr>
              <w:t>[ ] Sì [ ] No</w:t>
            </w:r>
          </w:p>
        </w:tc>
      </w:tr>
      <w:tr w:rsidR="00837E7A" w:rsidTr="0000028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837E7A" w:rsidRDefault="00837E7A" w:rsidP="0000028A">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837E7A" w:rsidRPr="003A443E" w:rsidRDefault="00837E7A" w:rsidP="007E57FE">
            <w:pPr>
              <w:pStyle w:val="Text1"/>
              <w:numPr>
                <w:ilvl w:val="0"/>
                <w:numId w:val="2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specifici,ecc.):</w:t>
            </w:r>
          </w:p>
          <w:p w:rsidR="00837E7A" w:rsidRPr="003A443E" w:rsidRDefault="00837E7A" w:rsidP="0000028A">
            <w:pPr>
              <w:pStyle w:val="Text1"/>
              <w:spacing w:before="0" w:after="0"/>
              <w:ind w:left="284"/>
              <w:rPr>
                <w:rFonts w:ascii="Arial" w:hAnsi="Arial" w:cs="Arial"/>
                <w:color w:val="000000"/>
                <w:sz w:val="14"/>
                <w:szCs w:val="14"/>
              </w:rPr>
            </w:pPr>
          </w:p>
          <w:p w:rsidR="00837E7A" w:rsidRPr="003A443E" w:rsidRDefault="00837E7A" w:rsidP="0000028A">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837E7A" w:rsidRPr="003A443E" w:rsidRDefault="00837E7A" w:rsidP="0000028A">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837E7A" w:rsidRPr="003A443E" w:rsidRDefault="00837E7A" w:rsidP="0000028A">
            <w:pPr>
              <w:pStyle w:val="Text1"/>
              <w:spacing w:before="0" w:after="0"/>
              <w:ind w:left="0"/>
              <w:rPr>
                <w:rFonts w:ascii="Arial" w:hAnsi="Arial" w:cs="Arial"/>
                <w:b/>
                <w:color w:val="000000"/>
                <w:sz w:val="14"/>
                <w:szCs w:val="14"/>
              </w:rPr>
            </w:pPr>
          </w:p>
          <w:p w:rsidR="00837E7A" w:rsidRPr="003A443E" w:rsidRDefault="00837E7A" w:rsidP="0000028A">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837E7A" w:rsidRPr="003A443E" w:rsidRDefault="00837E7A" w:rsidP="0000028A">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837E7A" w:rsidRPr="003A443E" w:rsidRDefault="00837E7A" w:rsidP="0000028A">
            <w:pPr>
              <w:pStyle w:val="Text1"/>
              <w:spacing w:before="0" w:after="0"/>
              <w:ind w:left="0"/>
              <w:rPr>
                <w:rFonts w:ascii="Arial" w:hAnsi="Arial" w:cs="Arial"/>
                <w:color w:val="000000"/>
                <w:sz w:val="15"/>
                <w:szCs w:val="15"/>
              </w:rPr>
            </w:pPr>
          </w:p>
          <w:p w:rsidR="00837E7A" w:rsidRPr="003A443E" w:rsidRDefault="00837E7A" w:rsidP="0000028A">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b/>
                <w:sz w:val="15"/>
                <w:szCs w:val="15"/>
              </w:rPr>
              <w:t>Risposta:</w:t>
            </w:r>
          </w:p>
        </w:tc>
      </w:tr>
      <w:tr w:rsidR="00837E7A" w:rsidTr="0000028A">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pStyle w:val="Text1"/>
              <w:ind w:left="0"/>
            </w:pPr>
            <w:r>
              <w:rPr>
                <w:rFonts w:ascii="Arial" w:hAnsi="Arial" w:cs="Arial"/>
                <w:sz w:val="15"/>
                <w:szCs w:val="15"/>
              </w:rPr>
              <w:t>[   ]</w:t>
            </w:r>
          </w:p>
        </w:tc>
      </w:tr>
    </w:tbl>
    <w:p w:rsidR="00837E7A" w:rsidRPr="00AA5F93" w:rsidRDefault="00837E7A" w:rsidP="00837E7A">
      <w:pPr>
        <w:pStyle w:val="SectionTitle"/>
        <w:spacing w:before="0" w:after="0"/>
        <w:jc w:val="both"/>
        <w:rPr>
          <w:rFonts w:ascii="Arial" w:hAnsi="Arial" w:cs="Arial"/>
          <w:b w:val="0"/>
          <w:caps/>
          <w:sz w:val="10"/>
          <w:szCs w:val="10"/>
        </w:rPr>
      </w:pPr>
    </w:p>
    <w:p w:rsidR="00837E7A" w:rsidRPr="00AA5F93" w:rsidRDefault="00837E7A" w:rsidP="00837E7A">
      <w:pPr>
        <w:pStyle w:val="SectionTitle"/>
        <w:spacing w:before="0" w:after="0"/>
        <w:jc w:val="both"/>
        <w:rPr>
          <w:rFonts w:ascii="Arial" w:hAnsi="Arial" w:cs="Arial"/>
          <w:b w:val="0"/>
          <w:caps/>
          <w:sz w:val="12"/>
          <w:szCs w:val="12"/>
        </w:rPr>
      </w:pPr>
    </w:p>
    <w:p w:rsidR="00837E7A" w:rsidRDefault="00837E7A" w:rsidP="00837E7A">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837E7A" w:rsidRPr="003A443E" w:rsidRDefault="00837E7A" w:rsidP="00837E7A">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r>
              <w:rPr>
                <w:rFonts w:ascii="Arial" w:hAnsi="Arial" w:cs="Arial"/>
                <w:sz w:val="14"/>
                <w:szCs w:val="14"/>
              </w:rPr>
              <w:b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4"/>
                <w:szCs w:val="14"/>
              </w:rPr>
              <w:t>[………….…]</w:t>
            </w:r>
          </w:p>
        </w:tc>
      </w:tr>
    </w:tbl>
    <w:p w:rsidR="00837E7A" w:rsidRPr="003A443E" w:rsidRDefault="00837E7A" w:rsidP="00837E7A">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837E7A" w:rsidRPr="003A443E"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color w:val="000000"/>
              </w:rPr>
            </w:pPr>
            <w:r w:rsidRPr="003A443E">
              <w:rPr>
                <w:rFonts w:ascii="Arial" w:hAnsi="Arial" w:cs="Arial"/>
                <w:b/>
                <w:color w:val="000000"/>
                <w:sz w:val="15"/>
                <w:szCs w:val="15"/>
              </w:rPr>
              <w:t>Risposta:</w:t>
            </w:r>
          </w:p>
        </w:tc>
      </w:tr>
      <w:tr w:rsidR="00837E7A" w:rsidRPr="003A443E"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b/>
                <w:iCs/>
                <w:color w:val="000000"/>
                <w:sz w:val="14"/>
                <w:szCs w:val="14"/>
              </w:rPr>
            </w:pPr>
            <w:r w:rsidRPr="003A443E">
              <w:rPr>
                <w:rFonts w:ascii="Arial" w:hAnsi="Arial" w:cs="Arial"/>
                <w:color w:val="000000"/>
                <w:sz w:val="14"/>
                <w:szCs w:val="14"/>
              </w:rPr>
              <w:t xml:space="preserve">L'operatore economico fa affidamento sulle capacità di altri soggetti per </w:t>
            </w:r>
            <w:r w:rsidRPr="003A443E">
              <w:rPr>
                <w:rFonts w:ascii="Arial" w:hAnsi="Arial" w:cs="Arial"/>
                <w:color w:val="000000"/>
                <w:sz w:val="14"/>
                <w:szCs w:val="14"/>
              </w:rPr>
              <w:lastRenderedPageBreak/>
              <w:t>soddisfare i criteri di selezione della parte IV e rispettare i criteri e le regole (eventuali) della parte V?</w:t>
            </w:r>
          </w:p>
          <w:p w:rsidR="00837E7A" w:rsidRPr="003A443E" w:rsidRDefault="00837E7A" w:rsidP="0000028A">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837E7A" w:rsidRPr="003A443E" w:rsidRDefault="00837E7A" w:rsidP="0000028A">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837E7A" w:rsidRPr="003A443E" w:rsidRDefault="00837E7A" w:rsidP="0000028A">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lastRenderedPageBreak/>
              <w:t>[ ]Sì [ ]No</w:t>
            </w:r>
          </w:p>
          <w:p w:rsidR="00837E7A"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p>
          <w:p w:rsidR="00837E7A" w:rsidRPr="003A443E" w:rsidRDefault="00837E7A" w:rsidP="0000028A">
            <w:pPr>
              <w:spacing w:after="240"/>
              <w:rPr>
                <w:rFonts w:ascii="Arial" w:hAnsi="Arial" w:cs="Arial"/>
                <w:color w:val="000000"/>
                <w:sz w:val="14"/>
                <w:szCs w:val="14"/>
              </w:rPr>
            </w:pPr>
            <w:r w:rsidRPr="003A443E">
              <w:rPr>
                <w:rFonts w:ascii="Arial" w:hAnsi="Arial" w:cs="Arial"/>
                <w:color w:val="000000"/>
                <w:sz w:val="14"/>
                <w:szCs w:val="14"/>
              </w:rPr>
              <w:t>[………….…]</w:t>
            </w:r>
          </w:p>
          <w:p w:rsidR="00837E7A" w:rsidRPr="003A443E" w:rsidRDefault="00837E7A" w:rsidP="0000028A">
            <w:pPr>
              <w:spacing w:after="240"/>
              <w:rPr>
                <w:color w:val="000000"/>
              </w:rPr>
            </w:pPr>
            <w:r w:rsidRPr="003A443E">
              <w:rPr>
                <w:rFonts w:ascii="Arial" w:hAnsi="Arial" w:cs="Arial"/>
                <w:color w:val="000000"/>
                <w:sz w:val="14"/>
                <w:szCs w:val="14"/>
              </w:rPr>
              <w:t>[………….…]</w:t>
            </w:r>
          </w:p>
        </w:tc>
      </w:tr>
    </w:tbl>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2"/>
          <w:szCs w:val="12"/>
        </w:rPr>
      </w:pPr>
      <w:r w:rsidRPr="003A443E">
        <w:rPr>
          <w:rFonts w:ascii="Arial" w:hAnsi="Arial" w:cs="Arial"/>
          <w:b/>
          <w:i/>
          <w:color w:val="000000"/>
          <w:sz w:val="12"/>
          <w:szCs w:val="12"/>
        </w:rPr>
        <w:lastRenderedPageBreak/>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837E7A" w:rsidRDefault="00837E7A" w:rsidP="00837E7A">
      <w:pPr>
        <w:pStyle w:val="ChapterTitle"/>
        <w:spacing w:before="0" w:after="0"/>
        <w:jc w:val="left"/>
        <w:rPr>
          <w:rFonts w:ascii="Arial" w:hAnsi="Arial" w:cs="Arial"/>
          <w:b w:val="0"/>
          <w:caps/>
          <w:sz w:val="14"/>
          <w:szCs w:val="14"/>
        </w:rPr>
      </w:pPr>
    </w:p>
    <w:p w:rsidR="00837E7A" w:rsidRPr="003A443E" w:rsidRDefault="00837E7A" w:rsidP="00837E7A">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rsidR="00837E7A" w:rsidRPr="00AA5F93" w:rsidRDefault="00837E7A" w:rsidP="00837E7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RPr="003A443E" w:rsidTr="0000028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837E7A" w:rsidRPr="003A443E" w:rsidRDefault="00837E7A" w:rsidP="0000028A">
            <w:pPr>
              <w:rPr>
                <w:rFonts w:ascii="Arial" w:hAnsi="Arial" w:cs="Arial"/>
                <w:color w:val="000000"/>
                <w:sz w:val="15"/>
                <w:szCs w:val="15"/>
              </w:rPr>
            </w:pPr>
            <w:r w:rsidRPr="003A443E">
              <w:rPr>
                <w:rFonts w:ascii="Arial" w:hAnsi="Arial" w:cs="Arial"/>
                <w:b/>
                <w:color w:val="000000"/>
                <w:sz w:val="15"/>
                <w:szCs w:val="15"/>
              </w:rPr>
              <w:t>In caso affermativo:</w:t>
            </w:r>
          </w:p>
          <w:p w:rsidR="00837E7A" w:rsidRPr="003A443E" w:rsidRDefault="00837E7A" w:rsidP="0000028A">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837E7A" w:rsidRPr="003A443E" w:rsidRDefault="00837E7A" w:rsidP="0000028A">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837E7A" w:rsidRPr="003A443E" w:rsidRDefault="00837E7A" w:rsidP="0000028A">
            <w:pPr>
              <w:rPr>
                <w:rFonts w:ascii="Arial" w:hAnsi="Arial" w:cs="Arial"/>
                <w:b/>
                <w:color w:val="000000"/>
                <w:sz w:val="15"/>
                <w:szCs w:val="15"/>
              </w:rPr>
            </w:pP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xml:space="preserve"> [……………….]    [……………….]</w:t>
            </w:r>
          </w:p>
          <w:p w:rsidR="00837E7A" w:rsidRDefault="00837E7A" w:rsidP="0000028A">
            <w:pPr>
              <w:rPr>
                <w:rFonts w:ascii="Arial" w:hAnsi="Arial" w:cs="Arial"/>
                <w:color w:val="000000"/>
                <w:sz w:val="15"/>
                <w:szCs w:val="15"/>
              </w:rPr>
            </w:pPr>
          </w:p>
          <w:p w:rsidR="00837E7A" w:rsidRPr="003A443E" w:rsidRDefault="00837E7A" w:rsidP="0000028A">
            <w:pPr>
              <w:rPr>
                <w:color w:val="000000"/>
              </w:rPr>
            </w:pPr>
            <w:r w:rsidRPr="003A443E">
              <w:rPr>
                <w:rFonts w:ascii="Arial" w:hAnsi="Arial" w:cs="Arial"/>
                <w:color w:val="000000"/>
                <w:sz w:val="15"/>
                <w:szCs w:val="15"/>
              </w:rPr>
              <w:t>[……………….]</w:t>
            </w:r>
          </w:p>
        </w:tc>
      </w:tr>
    </w:tbl>
    <w:p w:rsidR="00837E7A" w:rsidRPr="003A443E" w:rsidRDefault="00837E7A" w:rsidP="00837E7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rsidR="00837E7A" w:rsidRDefault="00837E7A" w:rsidP="00837E7A">
      <w:pPr>
        <w:rPr>
          <w:rFonts w:ascii="Arial" w:hAnsi="Arial" w:cs="Arial"/>
          <w:b/>
          <w:sz w:val="15"/>
          <w:szCs w:val="15"/>
        </w:rPr>
      </w:pPr>
    </w:p>
    <w:p w:rsidR="00837E7A" w:rsidRPr="003A443E" w:rsidRDefault="00837E7A" w:rsidP="00837E7A">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837E7A" w:rsidRPr="003A443E" w:rsidRDefault="00837E7A" w:rsidP="00837E7A">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8"/>
      </w:r>
      <w:r w:rsidRPr="003A443E">
        <w:rPr>
          <w:rFonts w:ascii="Arial" w:hAnsi="Arial" w:cs="Arial"/>
          <w:color w:val="000000"/>
          <w:sz w:val="14"/>
          <w:szCs w:val="14"/>
        </w:rPr>
        <w:t>)</w:t>
      </w:r>
    </w:p>
    <w:p w:rsidR="00837E7A" w:rsidRPr="003A443E" w:rsidRDefault="00837E7A" w:rsidP="00837E7A">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837E7A" w:rsidRPr="003A443E" w:rsidRDefault="00837E7A" w:rsidP="007E57FE">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tblPr>
      <w:tblGrid>
        <w:gridCol w:w="4530"/>
        <w:gridCol w:w="4758"/>
      </w:tblGrid>
      <w:tr w:rsidR="00837E7A" w:rsidTr="0000028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rPr>
                <w:color w:val="000000"/>
              </w:rPr>
            </w:pPr>
            <w:r w:rsidRPr="00EB45DC">
              <w:rPr>
                <w:rFonts w:ascii="Arial" w:hAnsi="Arial" w:cs="Arial"/>
                <w:b/>
                <w:color w:val="000000"/>
                <w:sz w:val="14"/>
                <w:szCs w:val="14"/>
              </w:rPr>
              <w:t>Risposta:</w:t>
            </w:r>
          </w:p>
        </w:tc>
      </w:tr>
      <w:tr w:rsidR="00837E7A" w:rsidTr="0000028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837E7A" w:rsidRPr="00EB45DC" w:rsidRDefault="00837E7A" w:rsidP="0000028A">
            <w:pPr>
              <w:rPr>
                <w:rStyle w:val="small"/>
                <w:color w:val="000000"/>
              </w:rPr>
            </w:pPr>
          </w:p>
          <w:p w:rsidR="00837E7A" w:rsidRPr="00EB45DC" w:rsidRDefault="00837E7A" w:rsidP="0000028A">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rPr>
                <w:rFonts w:ascii="Arial" w:hAnsi="Arial" w:cs="Arial"/>
                <w:color w:val="000000"/>
                <w:sz w:val="14"/>
                <w:szCs w:val="14"/>
              </w:rPr>
            </w:pPr>
            <w:r w:rsidRPr="00EB45DC">
              <w:rPr>
                <w:rFonts w:ascii="Arial" w:hAnsi="Arial" w:cs="Arial"/>
                <w:color w:val="000000"/>
                <w:sz w:val="14"/>
                <w:szCs w:val="14"/>
              </w:rPr>
              <w:t>[ ] Sì [ ] No</w:t>
            </w:r>
          </w:p>
          <w:p w:rsidR="00837E7A" w:rsidRPr="00EB45DC" w:rsidRDefault="00837E7A" w:rsidP="0000028A">
            <w:pPr>
              <w:rPr>
                <w:rFonts w:ascii="Arial" w:hAnsi="Arial" w:cs="Arial"/>
                <w:color w:val="000000"/>
                <w:sz w:val="14"/>
                <w:szCs w:val="14"/>
              </w:rPr>
            </w:pPr>
          </w:p>
          <w:p w:rsidR="00837E7A" w:rsidRPr="00EB45DC" w:rsidRDefault="00837E7A" w:rsidP="0000028A">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837E7A" w:rsidRPr="00EB45DC" w:rsidRDefault="00837E7A" w:rsidP="0000028A">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p>
        </w:tc>
      </w:tr>
      <w:tr w:rsidR="00837E7A" w:rsidTr="0000028A">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20"/>
            </w:r>
            <w:r w:rsidRPr="00EB45DC">
              <w:rPr>
                <w:rFonts w:ascii="Arial" w:hAnsi="Arial" w:cs="Arial"/>
                <w:color w:val="000000"/>
                <w:sz w:val="14"/>
                <w:szCs w:val="14"/>
              </w:rPr>
              <w:t>):</w:t>
            </w:r>
            <w:r w:rsidRPr="00EB45DC">
              <w:rPr>
                <w:rFonts w:ascii="Arial" w:hAnsi="Arial" w:cs="Arial"/>
                <w:color w:val="000000"/>
                <w:sz w:val="14"/>
                <w:szCs w:val="14"/>
              </w:rPr>
              <w:br/>
            </w:r>
          </w:p>
          <w:p w:rsidR="00837E7A" w:rsidRPr="00EB45DC" w:rsidRDefault="00837E7A" w:rsidP="007E57FE">
            <w:pPr>
              <w:pStyle w:val="Paragrafoelenco1"/>
              <w:numPr>
                <w:ilvl w:val="0"/>
                <w:numId w:val="2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837E7A" w:rsidRPr="00EB45DC" w:rsidRDefault="00837E7A" w:rsidP="0000028A">
            <w:pPr>
              <w:pStyle w:val="Paragrafoelenco1"/>
              <w:spacing w:after="0"/>
              <w:rPr>
                <w:rFonts w:ascii="Arial" w:hAnsi="Arial" w:cs="Arial"/>
                <w:color w:val="000000"/>
                <w:sz w:val="14"/>
                <w:szCs w:val="14"/>
              </w:rPr>
            </w:pPr>
          </w:p>
          <w:p w:rsidR="00837E7A" w:rsidRPr="00EB45DC" w:rsidRDefault="00837E7A" w:rsidP="0000028A">
            <w:pPr>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837E7A" w:rsidRPr="00EB45DC" w:rsidRDefault="00837E7A" w:rsidP="0000028A">
            <w:pPr>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37E7A" w:rsidRPr="00EB45DC" w:rsidRDefault="00837E7A" w:rsidP="0000028A">
            <w:pPr>
              <w:rPr>
                <w:rFonts w:ascii="Arial" w:hAnsi="Arial" w:cs="Arial"/>
                <w:color w:val="000000"/>
                <w:sz w:val="14"/>
                <w:szCs w:val="14"/>
              </w:rPr>
            </w:pPr>
          </w:p>
          <w:p w:rsidR="00837E7A" w:rsidRPr="00EB45DC" w:rsidRDefault="00837E7A" w:rsidP="0000028A">
            <w:pPr>
              <w:rPr>
                <w:rFonts w:ascii="Arial" w:hAnsi="Arial" w:cs="Arial"/>
                <w:color w:val="000000"/>
                <w:sz w:val="14"/>
                <w:szCs w:val="14"/>
              </w:rPr>
            </w:pPr>
          </w:p>
          <w:p w:rsidR="00837E7A" w:rsidRPr="00EB45DC" w:rsidRDefault="00837E7A" w:rsidP="0000028A">
            <w:pPr>
              <w:rPr>
                <w:rFonts w:ascii="Arial" w:hAnsi="Arial" w:cs="Arial"/>
                <w:color w:val="000000"/>
                <w:sz w:val="14"/>
                <w:szCs w:val="14"/>
              </w:rPr>
            </w:pPr>
          </w:p>
          <w:p w:rsidR="00837E7A" w:rsidRPr="00EB45DC" w:rsidRDefault="00837E7A" w:rsidP="0000028A">
            <w:pPr>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837E7A" w:rsidRPr="00EB45DC" w:rsidRDefault="00837E7A" w:rsidP="0000028A">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837E7A" w:rsidRPr="00EB45DC" w:rsidRDefault="00837E7A" w:rsidP="0000028A">
            <w:pPr>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837E7A" w:rsidTr="0000028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1"/>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4"/>
                <w:szCs w:val="14"/>
              </w:rPr>
            </w:pPr>
          </w:p>
          <w:p w:rsidR="00837E7A" w:rsidRDefault="00837E7A" w:rsidP="0000028A">
            <w:pPr>
              <w:rPr>
                <w:rFonts w:ascii="Arial" w:hAnsi="Arial" w:cs="Arial"/>
                <w:sz w:val="14"/>
                <w:szCs w:val="14"/>
              </w:rPr>
            </w:pPr>
            <w:r>
              <w:rPr>
                <w:rFonts w:ascii="Arial" w:hAnsi="Arial" w:cs="Arial"/>
                <w:sz w:val="14"/>
                <w:szCs w:val="14"/>
              </w:rPr>
              <w:t>[ ] Sì [ ] No</w:t>
            </w:r>
          </w:p>
        </w:tc>
      </w:tr>
      <w:tr w:rsidR="00837E7A" w:rsidTr="0000028A">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837E7A" w:rsidRPr="003A443E" w:rsidRDefault="00837E7A" w:rsidP="0000028A">
            <w:pPr>
              <w:tabs>
                <w:tab w:val="left" w:pos="304"/>
              </w:tabs>
              <w:jc w:val="both"/>
              <w:rPr>
                <w:rFonts w:ascii="Arial" w:hAnsi="Arial" w:cs="Arial"/>
                <w:color w:val="000000"/>
                <w:sz w:val="14"/>
                <w:szCs w:val="14"/>
              </w:rPr>
            </w:pPr>
          </w:p>
          <w:p w:rsidR="00837E7A" w:rsidRPr="003A443E" w:rsidRDefault="00837E7A" w:rsidP="0000028A">
            <w:pPr>
              <w:tabs>
                <w:tab w:val="left" w:pos="304"/>
              </w:tabs>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837E7A" w:rsidRPr="003A443E" w:rsidRDefault="00837E7A" w:rsidP="0000028A">
            <w:pPr>
              <w:tabs>
                <w:tab w:val="left" w:pos="304"/>
              </w:tabs>
              <w:jc w:val="both"/>
              <w:rPr>
                <w:rFonts w:ascii="Arial" w:hAnsi="Arial" w:cs="Arial"/>
                <w:color w:val="000000"/>
                <w:sz w:val="14"/>
                <w:szCs w:val="14"/>
              </w:rPr>
            </w:pPr>
          </w:p>
          <w:p w:rsidR="00837E7A" w:rsidRPr="003A443E" w:rsidRDefault="00837E7A" w:rsidP="0000028A">
            <w:pPr>
              <w:tabs>
                <w:tab w:val="left" w:pos="304"/>
              </w:tabs>
              <w:jc w:val="both"/>
              <w:rPr>
                <w:rFonts w:ascii="Arial" w:hAnsi="Arial" w:cs="Arial"/>
                <w:color w:val="000000"/>
                <w:sz w:val="14"/>
                <w:szCs w:val="14"/>
              </w:rPr>
            </w:pPr>
          </w:p>
          <w:p w:rsidR="00837E7A" w:rsidRPr="003A443E" w:rsidRDefault="00837E7A" w:rsidP="0000028A">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condanne  sono state emesse nei confronti dei soggetti cessati di cui all’art. 80 comma 3, indicare le misure che </w:t>
            </w:r>
            <w:r w:rsidRPr="003A443E">
              <w:rPr>
                <w:rFonts w:ascii="Arial" w:hAnsi="Arial" w:cs="Arial"/>
                <w:bCs/>
                <w:color w:val="000000"/>
                <w:sz w:val="14"/>
                <w:szCs w:val="14"/>
              </w:rPr>
              <w:lastRenderedPageBreak/>
              <w:t>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 Sì [ ] No</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p>
          <w:p w:rsidR="00837E7A" w:rsidRDefault="00837E7A" w:rsidP="0000028A">
            <w:pPr>
              <w:rPr>
                <w:rFonts w:ascii="Arial" w:hAnsi="Arial" w:cs="Arial"/>
                <w:color w:val="000000"/>
                <w:sz w:val="4"/>
                <w:szCs w:val="4"/>
              </w:rPr>
            </w:pPr>
          </w:p>
          <w:p w:rsidR="00837E7A" w:rsidRPr="00CD3E4F" w:rsidRDefault="00837E7A" w:rsidP="0000028A">
            <w:pPr>
              <w:rPr>
                <w:rFonts w:ascii="Arial" w:hAnsi="Arial" w:cs="Arial"/>
                <w:color w:val="000000"/>
                <w:sz w:val="4"/>
                <w:szCs w:val="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w:t>
            </w:r>
          </w:p>
        </w:tc>
      </w:tr>
    </w:tbl>
    <w:p w:rsidR="00837E7A" w:rsidRDefault="00837E7A" w:rsidP="00837E7A">
      <w:pPr>
        <w:jc w:val="center"/>
        <w:rPr>
          <w:rFonts w:ascii="Arial" w:hAnsi="Arial" w:cs="Arial"/>
          <w:w w:val="0"/>
          <w:sz w:val="14"/>
          <w:szCs w:val="14"/>
        </w:rPr>
      </w:pPr>
    </w:p>
    <w:p w:rsidR="00837E7A" w:rsidRPr="00A46950" w:rsidRDefault="00837E7A" w:rsidP="00837E7A">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837E7A" w:rsidTr="0000028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Tr="0000028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 ] Sì [ ] No</w:t>
            </w:r>
          </w:p>
        </w:tc>
      </w:tr>
      <w:tr w:rsidR="00837E7A" w:rsidTr="0000028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837E7A" w:rsidRPr="003A443E" w:rsidRDefault="00837E7A" w:rsidP="0000028A">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837E7A" w:rsidRPr="003A443E" w:rsidRDefault="00837E7A" w:rsidP="007E57FE">
            <w:pPr>
              <w:pStyle w:val="Tiret1"/>
              <w:numPr>
                <w:ilvl w:val="0"/>
                <w:numId w:val="2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837E7A" w:rsidRPr="003A443E" w:rsidRDefault="00837E7A" w:rsidP="007E57FE">
            <w:pPr>
              <w:pStyle w:val="Tiret1"/>
              <w:numPr>
                <w:ilvl w:val="0"/>
                <w:numId w:val="2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837E7A" w:rsidRPr="003A443E" w:rsidRDefault="00837E7A" w:rsidP="007E57FE">
            <w:pPr>
              <w:pStyle w:val="Tiret1"/>
              <w:numPr>
                <w:ilvl w:val="0"/>
                <w:numId w:val="2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837E7A" w:rsidRPr="003A443E" w:rsidRDefault="00837E7A" w:rsidP="0000028A">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Contributi previdenziali</w:t>
            </w:r>
          </w:p>
        </w:tc>
      </w:tr>
      <w:tr w:rsidR="00837E7A" w:rsidTr="0000028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color w:val="000000"/>
                <w:sz w:val="15"/>
                <w:szCs w:val="15"/>
              </w:rPr>
            </w:pPr>
          </w:p>
          <w:p w:rsidR="00837E7A" w:rsidRDefault="00837E7A" w:rsidP="0000028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837E7A" w:rsidRDefault="00837E7A" w:rsidP="0000028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837E7A" w:rsidRDefault="00837E7A" w:rsidP="0000028A">
            <w:pPr>
              <w:rPr>
                <w:rFonts w:ascii="Arial" w:hAnsi="Arial" w:cs="Arial"/>
                <w:color w:val="000000"/>
                <w:sz w:val="15"/>
                <w:szCs w:val="15"/>
              </w:rPr>
            </w:pPr>
            <w:r>
              <w:rPr>
                <w:rFonts w:ascii="Arial" w:hAnsi="Arial" w:cs="Arial"/>
                <w:color w:val="000000"/>
                <w:sz w:val="15"/>
                <w:szCs w:val="15"/>
              </w:rPr>
              <w:br/>
              <w:t>c1) [ ] Sì [ ] No</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 ] Sì [ ] No</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w:t>
            </w:r>
          </w:p>
          <w:p w:rsidR="00837E7A" w:rsidRDefault="00837E7A" w:rsidP="0000028A">
            <w:pPr>
              <w:pStyle w:val="Tiret0"/>
              <w:ind w:left="850" w:hanging="850"/>
              <w:rPr>
                <w:rFonts w:ascii="Arial" w:hAnsi="Arial" w:cs="Arial"/>
                <w:color w:val="000000"/>
                <w:sz w:val="15"/>
                <w:szCs w:val="15"/>
              </w:rPr>
            </w:pPr>
          </w:p>
          <w:p w:rsidR="00837E7A" w:rsidRDefault="00837E7A" w:rsidP="0000028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837E7A" w:rsidRDefault="00837E7A" w:rsidP="0000028A">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837E7A" w:rsidRDefault="00837E7A" w:rsidP="0000028A">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color w:val="000000"/>
                <w:sz w:val="15"/>
                <w:szCs w:val="15"/>
              </w:rPr>
            </w:pPr>
          </w:p>
          <w:p w:rsidR="00837E7A" w:rsidRDefault="00837E7A" w:rsidP="0000028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837E7A" w:rsidRDefault="00837E7A" w:rsidP="0000028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837E7A" w:rsidRDefault="00837E7A" w:rsidP="0000028A">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 ] Sì [ ] No</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w:t>
            </w:r>
          </w:p>
          <w:p w:rsidR="00837E7A" w:rsidRDefault="00837E7A" w:rsidP="0000028A">
            <w:pPr>
              <w:pStyle w:val="Tiret0"/>
              <w:ind w:left="850" w:hanging="850"/>
              <w:rPr>
                <w:rFonts w:ascii="Arial" w:hAnsi="Arial" w:cs="Arial"/>
                <w:color w:val="000000"/>
                <w:sz w:val="15"/>
                <w:szCs w:val="15"/>
              </w:rPr>
            </w:pPr>
            <w:r>
              <w:rPr>
                <w:rFonts w:ascii="Arial" w:hAnsi="Arial" w:cs="Arial"/>
                <w:color w:val="000000"/>
                <w:sz w:val="15"/>
                <w:szCs w:val="15"/>
              </w:rPr>
              <w:t>- [………………]</w:t>
            </w:r>
          </w:p>
          <w:p w:rsidR="00837E7A" w:rsidRDefault="00837E7A" w:rsidP="0000028A">
            <w:pPr>
              <w:pStyle w:val="Tiret0"/>
              <w:ind w:left="850" w:hanging="850"/>
              <w:rPr>
                <w:rFonts w:ascii="Arial" w:hAnsi="Arial" w:cs="Arial"/>
                <w:color w:val="000000"/>
                <w:sz w:val="15"/>
                <w:szCs w:val="15"/>
              </w:rPr>
            </w:pPr>
          </w:p>
          <w:p w:rsidR="00837E7A" w:rsidRDefault="00837E7A" w:rsidP="0000028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837E7A" w:rsidRDefault="00837E7A" w:rsidP="0000028A">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837E7A" w:rsidRDefault="00837E7A" w:rsidP="0000028A">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cs="Arial"/>
                <w:sz w:val="15"/>
                <w:szCs w:val="15"/>
              </w:rPr>
              <w:footnoteReference w:id="22"/>
            </w:r>
            <w:r>
              <w:rPr>
                <w:rFonts w:ascii="Arial" w:hAnsi="Arial" w:cs="Arial"/>
                <w:sz w:val="15"/>
                <w:szCs w:val="15"/>
              </w:rPr>
              <w:t xml:space="preserve">): </w:t>
            </w:r>
          </w:p>
          <w:p w:rsidR="00837E7A" w:rsidRDefault="00837E7A" w:rsidP="0000028A">
            <w:r>
              <w:rPr>
                <w:rFonts w:ascii="Arial" w:hAnsi="Arial" w:cs="Arial"/>
                <w:sz w:val="15"/>
                <w:szCs w:val="15"/>
              </w:rPr>
              <w:t>[……………][……………][…………..…]</w:t>
            </w:r>
          </w:p>
        </w:tc>
      </w:tr>
    </w:tbl>
    <w:p w:rsidR="00837E7A" w:rsidRDefault="00837E7A" w:rsidP="00837E7A">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3"/>
      </w:r>
      <w:r>
        <w:rPr>
          <w:rFonts w:ascii="Arial" w:hAnsi="Arial" w:cs="Arial"/>
          <w:b w:val="0"/>
          <w:caps/>
          <w:sz w:val="15"/>
          <w:szCs w:val="15"/>
        </w:rPr>
        <w:t>)</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Tr="0000028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o “Self-Cleaning, cfr. articolo 80, comma 7)?</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strike/>
                <w:color w:val="000000"/>
                <w:sz w:val="14"/>
                <w:szCs w:val="14"/>
              </w:rPr>
            </w:pPr>
            <w:r w:rsidRPr="003A443E">
              <w:rPr>
                <w:rFonts w:ascii="Arial" w:hAnsi="Arial" w:cs="Arial"/>
                <w:color w:val="000000"/>
                <w:sz w:val="14"/>
                <w:szCs w:val="14"/>
              </w:rPr>
              <w:t>1) L’operatore economico</w:t>
            </w:r>
          </w:p>
          <w:p w:rsidR="00837E7A" w:rsidRPr="003A443E" w:rsidRDefault="00837E7A" w:rsidP="0000028A">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837E7A" w:rsidRPr="003A443E" w:rsidRDefault="00837E7A" w:rsidP="0000028A">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837E7A" w:rsidRPr="003A443E" w:rsidRDefault="00837E7A" w:rsidP="0000028A">
            <w:pPr>
              <w:rPr>
                <w:rFonts w:ascii="Arial" w:hAnsi="Arial" w:cs="Arial"/>
                <w:color w:val="000000"/>
                <w:sz w:val="14"/>
                <w:szCs w:val="14"/>
              </w:rPr>
            </w:pPr>
          </w:p>
          <w:p w:rsidR="00837E7A" w:rsidRPr="003A443E" w:rsidRDefault="00837E7A" w:rsidP="0000028A">
            <w:pPr>
              <w:tabs>
                <w:tab w:val="left" w:pos="304"/>
              </w:tabs>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color w:val="000000"/>
              </w:rPr>
            </w:pPr>
            <w:r w:rsidRPr="003A443E">
              <w:rPr>
                <w:rFonts w:ascii="Arial" w:hAnsi="Arial" w:cs="Arial"/>
                <w:color w:val="000000"/>
                <w:sz w:val="15"/>
                <w:szCs w:val="15"/>
              </w:rPr>
              <w:t>[ ] Sì [ ] No</w:t>
            </w:r>
          </w:p>
        </w:tc>
      </w:tr>
      <w:tr w:rsidR="00837E7A" w:rsidTr="0000028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xml:space="preserve"> </w:t>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837E7A" w:rsidRPr="003A443E" w:rsidRDefault="00837E7A" w:rsidP="0000028A">
            <w:pPr>
              <w:rPr>
                <w:rFonts w:ascii="Arial" w:hAnsi="Arial" w:cs="Arial"/>
                <w:color w:val="000000"/>
                <w:sz w:val="15"/>
                <w:szCs w:val="15"/>
              </w:rPr>
            </w:pPr>
            <w:r w:rsidRPr="003A443E">
              <w:rPr>
                <w:rFonts w:ascii="Arial" w:hAnsi="Arial" w:cs="Arial"/>
                <w:color w:val="000000"/>
                <w:sz w:val="14"/>
                <w:szCs w:val="14"/>
              </w:rPr>
              <w:t xml:space="preserve">[……..…][…….…][……..…][……..…]  </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23AC1" w:rsidRDefault="00837E7A" w:rsidP="0000028A">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rsidR="00837E7A" w:rsidRPr="003A443E" w:rsidRDefault="00837E7A" w:rsidP="0000028A">
            <w:pPr>
              <w:pStyle w:val="NormalLeft"/>
              <w:tabs>
                <w:tab w:val="left" w:pos="162"/>
              </w:tabs>
              <w:spacing w:before="0" w:after="0"/>
              <w:jc w:val="both"/>
              <w:rPr>
                <w:rFonts w:ascii="Arial" w:hAnsi="Arial" w:cs="Arial"/>
                <w:color w:val="000000"/>
                <w:sz w:val="14"/>
                <w:szCs w:val="14"/>
              </w:rPr>
            </w:pPr>
          </w:p>
          <w:p w:rsidR="00837E7A" w:rsidRPr="003A443E" w:rsidRDefault="00837E7A" w:rsidP="0000028A">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837E7A" w:rsidRPr="003A443E" w:rsidRDefault="00837E7A" w:rsidP="0000028A">
            <w:pPr>
              <w:pStyle w:val="NormalLeft"/>
              <w:spacing w:before="0" w:after="0"/>
              <w:jc w:val="both"/>
              <w:rPr>
                <w:rFonts w:ascii="Arial" w:hAnsi="Arial" w:cs="Arial"/>
                <w:b/>
                <w:color w:val="000000"/>
                <w:sz w:val="14"/>
                <w:szCs w:val="14"/>
              </w:rPr>
            </w:pPr>
          </w:p>
          <w:p w:rsidR="00837E7A" w:rsidRPr="003A443E" w:rsidRDefault="00837E7A" w:rsidP="0000028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837E7A" w:rsidRPr="003A443E" w:rsidRDefault="00837E7A" w:rsidP="007E57FE">
            <w:pPr>
              <w:pStyle w:val="NormalLeft"/>
              <w:numPr>
                <w:ilvl w:val="0"/>
                <w:numId w:val="34"/>
              </w:numPr>
              <w:spacing w:before="0" w:after="0"/>
              <w:ind w:left="304" w:hanging="142"/>
              <w:jc w:val="both"/>
              <w:rPr>
                <w:color w:val="000000"/>
              </w:rPr>
            </w:pPr>
            <w:r w:rsidRPr="003A443E">
              <w:rPr>
                <w:rFonts w:ascii="Arial" w:hAnsi="Arial" w:cs="Arial"/>
                <w:color w:val="000000"/>
                <w:sz w:val="14"/>
                <w:szCs w:val="14"/>
              </w:rPr>
              <w:t xml:space="preserve">il curatore del fallimento è stato autorizzato all’esercizio </w:t>
            </w:r>
            <w:r w:rsidRPr="003A443E">
              <w:rPr>
                <w:rFonts w:ascii="Arial" w:hAnsi="Arial" w:cs="Arial"/>
                <w:color w:val="000000"/>
                <w:sz w:val="14"/>
                <w:szCs w:val="14"/>
              </w:rPr>
              <w:lastRenderedPageBreak/>
              <w:t>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837E7A" w:rsidRDefault="00837E7A" w:rsidP="0000028A">
            <w:pPr>
              <w:pStyle w:val="NormalLeft"/>
              <w:spacing w:before="0" w:after="0"/>
              <w:ind w:left="162"/>
              <w:jc w:val="both"/>
              <w:rPr>
                <w:b/>
                <w:color w:val="000000"/>
                <w:sz w:val="16"/>
                <w:szCs w:val="16"/>
              </w:rPr>
            </w:pPr>
          </w:p>
          <w:p w:rsidR="00837E7A" w:rsidRDefault="00837E7A" w:rsidP="0000028A">
            <w:pPr>
              <w:pStyle w:val="NormalLeft"/>
              <w:spacing w:before="0" w:after="0"/>
              <w:ind w:left="162"/>
              <w:jc w:val="both"/>
              <w:rPr>
                <w:b/>
                <w:color w:val="000000"/>
                <w:sz w:val="16"/>
                <w:szCs w:val="16"/>
              </w:rPr>
            </w:pPr>
          </w:p>
          <w:p w:rsidR="00837E7A" w:rsidRPr="00AA2252" w:rsidRDefault="00837E7A" w:rsidP="007E57FE">
            <w:pPr>
              <w:pStyle w:val="NormalLeft"/>
              <w:numPr>
                <w:ilvl w:val="0"/>
                <w:numId w:val="3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837E7A" w:rsidRDefault="00837E7A" w:rsidP="0000028A">
            <w:pPr>
              <w:pStyle w:val="NormalLeft"/>
              <w:spacing w:before="0" w:after="0"/>
              <w:ind w:left="162"/>
              <w:jc w:val="both"/>
              <w:rPr>
                <w:color w:val="000000"/>
              </w:rPr>
            </w:pPr>
          </w:p>
          <w:p w:rsidR="00837E7A" w:rsidRPr="003A443E" w:rsidRDefault="00837E7A" w:rsidP="0000028A">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837E7A" w:rsidRDefault="00837E7A" w:rsidP="0000028A">
            <w:pPr>
              <w:pStyle w:val="NormalLeft"/>
              <w:spacing w:before="0" w:after="0"/>
              <w:ind w:left="162"/>
              <w:jc w:val="both"/>
              <w:rPr>
                <w:rFonts w:ascii="Arial" w:hAnsi="Arial" w:cs="Arial"/>
                <w:color w:val="000000"/>
                <w:sz w:val="14"/>
                <w:szCs w:val="14"/>
              </w:rPr>
            </w:pPr>
          </w:p>
          <w:p w:rsidR="00837E7A" w:rsidRPr="003A443E" w:rsidRDefault="00837E7A" w:rsidP="0000028A">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837E7A" w:rsidRDefault="00837E7A" w:rsidP="0000028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837E7A" w:rsidRPr="003A443E" w:rsidRDefault="00837E7A" w:rsidP="0000028A">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rsidR="00837E7A" w:rsidRPr="003A443E" w:rsidRDefault="00837E7A" w:rsidP="0000028A">
            <w:pPr>
              <w:pStyle w:val="NormalLeft"/>
              <w:spacing w:before="0" w:after="0"/>
              <w:jc w:val="both"/>
              <w:rPr>
                <w:rFonts w:ascii="Arial" w:hAnsi="Arial" w:cs="Arial"/>
                <w:color w:val="000000"/>
                <w:sz w:val="14"/>
                <w:szCs w:val="14"/>
              </w:rPr>
            </w:pPr>
          </w:p>
          <w:p w:rsidR="00837E7A" w:rsidRPr="003A443E" w:rsidRDefault="00837E7A" w:rsidP="0000028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rsidR="00837E7A" w:rsidRPr="003A443E" w:rsidRDefault="00837E7A" w:rsidP="007E57FE">
            <w:pPr>
              <w:pStyle w:val="NormalLeft"/>
              <w:numPr>
                <w:ilvl w:val="0"/>
                <w:numId w:val="3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837E7A" w:rsidRDefault="00837E7A" w:rsidP="0000028A">
            <w:pPr>
              <w:pStyle w:val="NormalLeft"/>
              <w:spacing w:before="0" w:after="0"/>
              <w:jc w:val="both"/>
              <w:rPr>
                <w:rFonts w:ascii="Arial" w:hAnsi="Arial" w:cs="Arial"/>
                <w:strike/>
                <w:color w:val="000000"/>
                <w:sz w:val="15"/>
                <w:szCs w:val="15"/>
              </w:rPr>
            </w:pPr>
          </w:p>
          <w:p w:rsidR="00837E7A" w:rsidRPr="00AA2252" w:rsidRDefault="00837E7A" w:rsidP="007E57FE">
            <w:pPr>
              <w:pStyle w:val="NormalLeft"/>
              <w:numPr>
                <w:ilvl w:val="0"/>
                <w:numId w:val="3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837E7A" w:rsidRPr="003A443E" w:rsidRDefault="00837E7A" w:rsidP="0000028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rsidR="00837E7A" w:rsidRPr="003A443E" w:rsidRDefault="00837E7A" w:rsidP="0000028A">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rsidR="00837E7A" w:rsidRDefault="00837E7A" w:rsidP="0000028A">
            <w:pPr>
              <w:rPr>
                <w:rFonts w:ascii="Arial" w:hAnsi="Arial" w:cs="Arial"/>
                <w:color w:val="000000"/>
              </w:rPr>
            </w:pP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Sì [ ] No </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837E7A" w:rsidRPr="003A443E" w:rsidRDefault="00837E7A" w:rsidP="0000028A">
            <w:pPr>
              <w:rPr>
                <w:rFonts w:ascii="Arial" w:hAnsi="Arial" w:cs="Arial"/>
                <w:color w:val="000000"/>
              </w:rPr>
            </w:pPr>
            <w:r w:rsidRPr="003A443E">
              <w:rPr>
                <w:rFonts w:ascii="Arial" w:hAnsi="Arial" w:cs="Arial"/>
                <w:color w:val="000000"/>
                <w:sz w:val="14"/>
                <w:szCs w:val="14"/>
              </w:rPr>
              <w:t>[………..…]</w:t>
            </w:r>
          </w:p>
          <w:p w:rsidR="00837E7A" w:rsidRDefault="00837E7A" w:rsidP="0000028A">
            <w:pPr>
              <w:rPr>
                <w:rFonts w:ascii="Arial" w:hAnsi="Arial" w:cs="Arial"/>
                <w:color w:val="000000"/>
                <w:sz w:val="14"/>
                <w:szCs w:val="14"/>
              </w:rPr>
            </w:pP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22"/>
              </w:rPr>
            </w:pPr>
            <w:r w:rsidRPr="003A443E">
              <w:rPr>
                <w:rFonts w:ascii="Arial" w:hAnsi="Arial" w:cs="Arial"/>
                <w:color w:val="000000"/>
                <w:sz w:val="14"/>
                <w:szCs w:val="14"/>
              </w:rPr>
              <w:t>[ ] Sì [ ] No</w:t>
            </w: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22"/>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Sì [ ] No </w:t>
            </w: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Sì [ ] No </w:t>
            </w:r>
          </w:p>
          <w:p w:rsidR="00837E7A"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 ] Sì [ ] No </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837E7A" w:rsidRPr="005E2955" w:rsidRDefault="00837E7A" w:rsidP="0000028A">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837E7A" w:rsidTr="0000028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5"/>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837E7A" w:rsidRPr="003A443E" w:rsidRDefault="00837E7A" w:rsidP="0000028A">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w:t>
            </w:r>
          </w:p>
        </w:tc>
      </w:tr>
      <w:tr w:rsidR="00837E7A" w:rsidRPr="003A443E" w:rsidTr="0000028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837E7A" w:rsidRPr="003A443E" w:rsidRDefault="00837E7A" w:rsidP="0000028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837E7A" w:rsidRPr="003A443E" w:rsidRDefault="00837E7A" w:rsidP="0000028A">
            <w:pPr>
              <w:rPr>
                <w:rFonts w:ascii="Arial" w:hAnsi="Arial" w:cs="Arial"/>
                <w:strike/>
                <w:color w:val="000000"/>
                <w:sz w:val="14"/>
                <w:szCs w:val="14"/>
              </w:rPr>
            </w:pPr>
            <w:r w:rsidRPr="003A443E">
              <w:rPr>
                <w:rFonts w:ascii="Arial" w:hAnsi="Arial" w:cs="Arial"/>
                <w:color w:val="000000"/>
                <w:sz w:val="14"/>
                <w:szCs w:val="14"/>
              </w:rPr>
              <w:t>1) L’operatore economico:</w:t>
            </w:r>
          </w:p>
          <w:p w:rsidR="00837E7A" w:rsidRPr="003A443E" w:rsidRDefault="00837E7A" w:rsidP="0000028A">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837E7A" w:rsidRPr="003A443E" w:rsidRDefault="00837E7A" w:rsidP="0000028A">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837E7A" w:rsidRPr="003A443E" w:rsidRDefault="00837E7A" w:rsidP="0000028A">
            <w:pPr>
              <w:rPr>
                <w:rFonts w:ascii="Arial" w:hAnsi="Arial" w:cs="Arial"/>
                <w:color w:val="000000"/>
                <w:sz w:val="14"/>
                <w:szCs w:val="14"/>
              </w:rPr>
            </w:pPr>
          </w:p>
          <w:p w:rsidR="00837E7A" w:rsidRPr="003A443E" w:rsidRDefault="00837E7A" w:rsidP="0000028A">
            <w:pPr>
              <w:tabs>
                <w:tab w:val="left" w:pos="162"/>
              </w:tabs>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837E7A" w:rsidRPr="003A443E" w:rsidRDefault="00837E7A" w:rsidP="0000028A">
            <w:pPr>
              <w:rPr>
                <w:rFonts w:ascii="Arial" w:hAnsi="Arial" w:cs="Arial"/>
                <w:b/>
                <w:color w:val="000000"/>
                <w:sz w:val="15"/>
                <w:szCs w:val="15"/>
              </w:rPr>
            </w:pPr>
          </w:p>
          <w:p w:rsidR="00837E7A" w:rsidRPr="003A443E" w:rsidRDefault="00837E7A" w:rsidP="0000028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 Sì [ ] No</w:t>
            </w:r>
          </w:p>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p>
          <w:p w:rsidR="00837E7A" w:rsidRPr="00BB639E" w:rsidRDefault="00837E7A" w:rsidP="0000028A">
            <w:pPr>
              <w:rPr>
                <w:rFonts w:ascii="Arial" w:hAnsi="Arial" w:cs="Arial"/>
                <w:color w:val="000000"/>
                <w:sz w:val="4"/>
                <w:szCs w:val="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837E7A" w:rsidRPr="003A443E" w:rsidRDefault="00837E7A" w:rsidP="0000028A">
            <w:pPr>
              <w:rPr>
                <w:rFonts w:ascii="Arial" w:hAnsi="Arial" w:cs="Arial"/>
                <w:strike/>
                <w:color w:val="000000"/>
                <w:sz w:val="14"/>
                <w:szCs w:val="14"/>
              </w:rPr>
            </w:pPr>
            <w:r w:rsidRPr="003A443E">
              <w:rPr>
                <w:rFonts w:ascii="Arial" w:hAnsi="Arial" w:cs="Arial"/>
                <w:color w:val="000000"/>
                <w:sz w:val="14"/>
                <w:szCs w:val="14"/>
              </w:rPr>
              <w:t xml:space="preserve">[……..…][…….…][……..…][……..…]  </w:t>
            </w:r>
          </w:p>
        </w:tc>
      </w:tr>
      <w:tr w:rsidR="00837E7A" w:rsidTr="0000028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00028A">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6"/>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837E7A" w:rsidRPr="000953DC" w:rsidRDefault="00837E7A" w:rsidP="0000028A">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00028A">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837E7A" w:rsidRPr="000953DC" w:rsidRDefault="00837E7A" w:rsidP="0000028A">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837E7A" w:rsidTr="0000028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837E7A" w:rsidRPr="000953DC" w:rsidRDefault="00837E7A" w:rsidP="0000028A">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00028A">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837E7A" w:rsidRPr="000953DC" w:rsidRDefault="00837E7A" w:rsidP="0000028A">
            <w:pPr>
              <w:rPr>
                <w:rFonts w:ascii="Arial" w:hAnsi="Arial" w:cs="Arial"/>
                <w:color w:val="FF0000"/>
                <w:sz w:val="15"/>
                <w:szCs w:val="15"/>
              </w:rPr>
            </w:pPr>
          </w:p>
          <w:p w:rsidR="00837E7A" w:rsidRPr="000953DC" w:rsidRDefault="00837E7A" w:rsidP="0000028A">
            <w:r w:rsidRPr="000953DC">
              <w:rPr>
                <w:rFonts w:ascii="Arial" w:hAnsi="Arial" w:cs="Arial"/>
                <w:sz w:val="15"/>
                <w:szCs w:val="15"/>
              </w:rPr>
              <w:t xml:space="preserve"> […………………]</w:t>
            </w:r>
          </w:p>
        </w:tc>
      </w:tr>
      <w:tr w:rsidR="00837E7A" w:rsidTr="0000028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837E7A" w:rsidRPr="003A443E" w:rsidRDefault="00837E7A" w:rsidP="007E57FE">
            <w:pPr>
              <w:pStyle w:val="NormalLeft"/>
              <w:numPr>
                <w:ilvl w:val="0"/>
                <w:numId w:val="35"/>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837E7A" w:rsidRPr="003A443E" w:rsidRDefault="00837E7A" w:rsidP="0000028A">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 Sì [ ] No</w:t>
            </w:r>
          </w:p>
          <w:p w:rsidR="00837E7A" w:rsidRPr="001D3A2B" w:rsidRDefault="00837E7A" w:rsidP="0000028A">
            <w:pPr>
              <w:rPr>
                <w:rFonts w:ascii="Arial" w:hAnsi="Arial" w:cs="Arial"/>
                <w:color w:val="000000"/>
                <w:szCs w:val="24"/>
              </w:rPr>
            </w:pPr>
          </w:p>
          <w:p w:rsidR="00837E7A" w:rsidRPr="003A443E" w:rsidRDefault="00837E7A" w:rsidP="0000028A">
            <w:pPr>
              <w:rPr>
                <w:color w:val="000000"/>
              </w:rPr>
            </w:pPr>
            <w:r w:rsidRPr="003A443E">
              <w:rPr>
                <w:rFonts w:ascii="Arial" w:hAnsi="Arial" w:cs="Arial"/>
                <w:color w:val="000000"/>
                <w:sz w:val="15"/>
                <w:szCs w:val="15"/>
              </w:rPr>
              <w:t>[ ] Sì [ ] No</w:t>
            </w:r>
          </w:p>
        </w:tc>
      </w:tr>
    </w:tbl>
    <w:p w:rsidR="00837E7A" w:rsidRDefault="00837E7A" w:rsidP="00837E7A">
      <w:pPr>
        <w:pStyle w:val="SectionTitle"/>
        <w:rPr>
          <w:rFonts w:ascii="Arial" w:hAnsi="Arial" w:cs="Arial"/>
          <w:b w:val="0"/>
          <w:caps/>
          <w:sz w:val="15"/>
          <w:szCs w:val="15"/>
        </w:rPr>
      </w:pPr>
    </w:p>
    <w:p w:rsidR="00837E7A" w:rsidRDefault="00837E7A" w:rsidP="00837E7A">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00028A">
            <w:r w:rsidRPr="000953DC">
              <w:rPr>
                <w:rFonts w:ascii="Arial" w:hAnsi="Arial" w:cs="Arial"/>
                <w:b/>
                <w:sz w:val="15"/>
                <w:szCs w:val="15"/>
              </w:rPr>
              <w:t>Risposta:</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rPr>
                <w:t>articolo 67 del decreto legislativo 6 settembre 2011, n. 159</w:t>
              </w:r>
            </w:hyperlink>
            <w:r w:rsidRPr="003A443E">
              <w:rPr>
                <w:rFonts w:ascii="Arial" w:hAnsi="Arial" w:cs="Arial"/>
                <w:color w:val="000000"/>
                <w:sz w:val="14"/>
                <w:szCs w:val="14"/>
              </w:rPr>
              <w:t xml:space="preserve">  o di un tentativo di infiltrazione mafiosa di cui </w:t>
            </w:r>
            <w:r w:rsidRPr="003A443E">
              <w:rPr>
                <w:rFonts w:ascii="Arial" w:hAnsi="Arial" w:cs="Arial"/>
                <w:color w:val="000000"/>
                <w:sz w:val="14"/>
                <w:szCs w:val="14"/>
              </w:rPr>
              <w:lastRenderedPageBreak/>
              <w:t>all'</w:t>
            </w:r>
            <w:hyperlink r:id="rId8" w:anchor="084" w:history="1">
              <w:r w:rsidRPr="003A443E">
                <w:rPr>
                  <w:rStyle w:val="Collegamentoipertestuale"/>
                  <w:rFonts w:ascii="Arial" w:hAnsi="Arial" w:cs="Arial"/>
                  <w:color w:val="000000"/>
                  <w:sz w:val="14"/>
                  <w:szCs w:val="14"/>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00028A">
            <w:pPr>
              <w:rPr>
                <w:rFonts w:ascii="Arial" w:hAnsi="Arial" w:cs="Arial"/>
                <w:sz w:val="14"/>
                <w:szCs w:val="14"/>
              </w:rPr>
            </w:pPr>
            <w:r w:rsidRPr="000953DC">
              <w:rPr>
                <w:rFonts w:ascii="Arial" w:hAnsi="Arial" w:cs="Arial"/>
                <w:sz w:val="14"/>
                <w:szCs w:val="14"/>
              </w:rPr>
              <w:lastRenderedPageBreak/>
              <w:t>[ ] Sì [ ] No</w:t>
            </w:r>
          </w:p>
          <w:p w:rsidR="00837E7A" w:rsidRPr="000953DC" w:rsidRDefault="00837E7A" w:rsidP="0000028A">
            <w:pPr>
              <w:rPr>
                <w:rFonts w:ascii="Arial" w:hAnsi="Arial" w:cs="Arial"/>
                <w:sz w:val="14"/>
                <w:szCs w:val="14"/>
              </w:rPr>
            </w:pPr>
            <w:r w:rsidRPr="000953DC">
              <w:rPr>
                <w:rFonts w:ascii="Arial" w:hAnsi="Arial" w:cs="Arial"/>
                <w:sz w:val="14"/>
                <w:szCs w:val="14"/>
              </w:rPr>
              <w:t xml:space="preserve">Se la documentazione pertinente è disponibile elettronicamente, indicare: (indirizzo web, autorità o organismo di emanazione, </w:t>
            </w:r>
            <w:r w:rsidRPr="000953DC">
              <w:rPr>
                <w:rFonts w:ascii="Arial" w:hAnsi="Arial" w:cs="Arial"/>
                <w:sz w:val="14"/>
                <w:szCs w:val="14"/>
              </w:rPr>
              <w:lastRenderedPageBreak/>
              <w:t>riferimento preciso della documentazione):</w:t>
            </w:r>
          </w:p>
          <w:p w:rsidR="00837E7A" w:rsidRPr="000953DC" w:rsidRDefault="00837E7A" w:rsidP="0000028A">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121BF6" w:rsidRDefault="00837E7A" w:rsidP="0000028A">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837E7A" w:rsidRPr="00121BF6" w:rsidRDefault="00837E7A" w:rsidP="007E57FE">
            <w:pPr>
              <w:pStyle w:val="NormaleWeb1"/>
              <w:numPr>
                <w:ilvl w:val="0"/>
                <w:numId w:val="3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326"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326"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7E57FE">
            <w:pPr>
              <w:pStyle w:val="NormaleWeb1"/>
              <w:numPr>
                <w:ilvl w:val="0"/>
                <w:numId w:val="3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7E57FE">
            <w:pPr>
              <w:pStyle w:val="NormaleWeb1"/>
              <w:numPr>
                <w:ilvl w:val="0"/>
                <w:numId w:val="3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6"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rsidR="00837E7A" w:rsidRPr="00121BF6" w:rsidRDefault="00837E7A" w:rsidP="0000028A">
            <w:pPr>
              <w:ind w:left="284" w:hanging="284"/>
              <w:jc w:val="both"/>
              <w:rPr>
                <w:rFonts w:ascii="Arial" w:hAnsi="Arial" w:cs="Arial"/>
                <w:color w:val="000000"/>
                <w:sz w:val="14"/>
                <w:szCs w:val="14"/>
              </w:rPr>
            </w:pPr>
          </w:p>
          <w:p w:rsidR="00837E7A" w:rsidRPr="00121BF6" w:rsidRDefault="00837E7A" w:rsidP="0000028A">
            <w:pPr>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837E7A" w:rsidRPr="00121BF6" w:rsidRDefault="00837E7A" w:rsidP="0000028A">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7E57FE">
            <w:pPr>
              <w:pStyle w:val="NormaleWeb1"/>
              <w:numPr>
                <w:ilvl w:val="0"/>
                <w:numId w:val="3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326" w:hAnsi="Arial" w:cs="Arial"/>
                  <w:color w:val="000000"/>
                  <w:sz w:val="14"/>
                  <w:szCs w:val="14"/>
                </w:rPr>
                <w:t>a legge 12 marzo 1999, n. 68</w:t>
              </w:r>
            </w:hyperlink>
          </w:p>
          <w:p w:rsidR="00837E7A" w:rsidRPr="00121BF6" w:rsidRDefault="00837E7A" w:rsidP="0000028A">
            <w:pPr>
              <w:pStyle w:val="NormaleWeb1"/>
              <w:spacing w:before="0" w:after="0"/>
              <w:ind w:left="284"/>
              <w:jc w:val="both"/>
              <w:rPr>
                <w:rFonts w:eastAsia="font32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837E7A" w:rsidRPr="00121BF6" w:rsidRDefault="00837E7A" w:rsidP="0000028A">
            <w:pPr>
              <w:pStyle w:val="NormaleWeb1"/>
              <w:spacing w:before="0" w:after="0"/>
              <w:ind w:left="284" w:hanging="284"/>
              <w:jc w:val="both"/>
              <w:rPr>
                <w:rFonts w:eastAsia="font326"/>
                <w:color w:val="000000"/>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00028A">
            <w:pPr>
              <w:pStyle w:val="NormaleWeb1"/>
              <w:spacing w:before="0" w:after="0"/>
              <w:jc w:val="both"/>
              <w:rPr>
                <w:rFonts w:ascii="Arial" w:hAnsi="Arial" w:cs="Arial"/>
                <w:color w:val="000000"/>
                <w:sz w:val="14"/>
                <w:szCs w:val="14"/>
              </w:rPr>
            </w:pPr>
          </w:p>
          <w:p w:rsidR="00837E7A" w:rsidRPr="00121BF6" w:rsidRDefault="00837E7A" w:rsidP="007E57FE">
            <w:pPr>
              <w:pStyle w:val="NormaleWeb1"/>
              <w:numPr>
                <w:ilvl w:val="0"/>
                <w:numId w:val="3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326"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326"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 </w:t>
            </w: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00028A">
            <w:pPr>
              <w:pStyle w:val="NormaleWeb1"/>
              <w:spacing w:before="0" w:after="0"/>
              <w:ind w:left="284" w:hanging="284"/>
              <w:jc w:val="both"/>
              <w:rPr>
                <w:rFonts w:ascii="Arial" w:hAnsi="Arial" w:cs="Arial"/>
                <w:color w:val="000000"/>
                <w:sz w:val="14"/>
                <w:szCs w:val="14"/>
              </w:rPr>
            </w:pPr>
          </w:p>
          <w:p w:rsidR="00837E7A" w:rsidRPr="00121BF6" w:rsidRDefault="00837E7A" w:rsidP="007E57FE">
            <w:pPr>
              <w:pStyle w:val="NormaleWeb1"/>
              <w:numPr>
                <w:ilvl w:val="0"/>
                <w:numId w:val="3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326"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w:t>
            </w:r>
          </w:p>
          <w:p w:rsidR="00837E7A" w:rsidRPr="001D3A2B" w:rsidRDefault="00837E7A" w:rsidP="0000028A">
            <w:pPr>
              <w:jc w:val="both"/>
              <w:rPr>
                <w:rFonts w:ascii="Arial" w:hAnsi="Arial" w:cs="Arial"/>
                <w:color w:val="000000"/>
                <w:sz w:val="4"/>
                <w:szCs w:val="4"/>
              </w:rPr>
            </w:pP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w:t>
            </w:r>
          </w:p>
          <w:p w:rsidR="00837E7A" w:rsidRPr="001D3A2B" w:rsidRDefault="00837E7A" w:rsidP="0000028A">
            <w:pPr>
              <w:rPr>
                <w:rFonts w:ascii="Arial" w:hAnsi="Arial" w:cs="Arial"/>
                <w:color w:val="000000"/>
                <w:sz w:val="4"/>
                <w:szCs w:val="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837E7A" w:rsidRPr="003A443E" w:rsidRDefault="00837E7A" w:rsidP="0000028A">
            <w:pPr>
              <w:ind w:left="284" w:hanging="284"/>
              <w:jc w:val="both"/>
              <w:rPr>
                <w:rFonts w:ascii="Arial" w:hAnsi="Arial" w:cs="Arial"/>
                <w:color w:val="000000"/>
                <w:sz w:val="14"/>
                <w:szCs w:val="14"/>
              </w:rPr>
            </w:pPr>
          </w:p>
          <w:p w:rsidR="00837E7A" w:rsidRPr="003A443E" w:rsidRDefault="00837E7A" w:rsidP="0000028A">
            <w:pPr>
              <w:ind w:left="284" w:hanging="284"/>
              <w:jc w:val="both"/>
              <w:rPr>
                <w:rFonts w:ascii="Arial" w:hAnsi="Arial" w:cs="Arial"/>
                <w:color w:val="000000"/>
              </w:rPr>
            </w:pPr>
            <w:r w:rsidRPr="003A443E">
              <w:rPr>
                <w:rFonts w:ascii="Arial" w:hAnsi="Arial" w:cs="Arial"/>
                <w:color w:val="000000"/>
                <w:sz w:val="14"/>
                <w:szCs w:val="14"/>
              </w:rPr>
              <w:t>[………..…][……….…][……….…]</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(numero dipendenti e/o altro ) [………..…][……….…][……….…]</w:t>
            </w:r>
          </w:p>
          <w:p w:rsidR="00837E7A" w:rsidRPr="001D3A2B" w:rsidRDefault="00837E7A" w:rsidP="0000028A">
            <w:pPr>
              <w:rPr>
                <w:rFonts w:ascii="Arial" w:hAnsi="Arial" w:cs="Arial"/>
                <w:color w:val="000000"/>
                <w:sz w:val="4"/>
                <w:szCs w:val="4"/>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rPr>
                <w:rFonts w:ascii="Arial" w:hAnsi="Arial" w:cs="Arial"/>
                <w:color w:val="000000"/>
                <w:sz w:val="14"/>
                <w:szCs w:val="14"/>
              </w:rPr>
            </w:pPr>
          </w:p>
          <w:p w:rsidR="00837E7A" w:rsidRPr="003A443E" w:rsidRDefault="00837E7A" w:rsidP="0000028A">
            <w:pPr>
              <w:rPr>
                <w:rFonts w:ascii="Arial" w:hAnsi="Arial" w:cs="Arial"/>
                <w:color w:val="000000"/>
              </w:rPr>
            </w:pP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837E7A" w:rsidRPr="003A443E" w:rsidRDefault="00837E7A" w:rsidP="0000028A">
            <w:pPr>
              <w:rPr>
                <w:rFonts w:ascii="Arial" w:hAnsi="Arial" w:cs="Arial"/>
                <w:color w:val="000000"/>
                <w:sz w:val="14"/>
                <w:szCs w:val="14"/>
              </w:rPr>
            </w:pPr>
            <w:r w:rsidRPr="003A443E">
              <w:rPr>
                <w:rFonts w:ascii="Arial" w:hAnsi="Arial" w:cs="Arial"/>
                <w:color w:val="000000"/>
                <w:sz w:val="14"/>
                <w:szCs w:val="14"/>
              </w:rPr>
              <w:t>[ ] Sì [ ] No</w:t>
            </w:r>
          </w:p>
          <w:p w:rsidR="00837E7A" w:rsidRPr="003A443E" w:rsidRDefault="00837E7A" w:rsidP="0000028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837E7A" w:rsidRPr="003A443E" w:rsidRDefault="00837E7A" w:rsidP="0000028A">
            <w:pPr>
              <w:jc w:val="both"/>
              <w:rPr>
                <w:rFonts w:ascii="Arial" w:hAnsi="Arial" w:cs="Arial"/>
                <w:strike/>
                <w:color w:val="000000"/>
                <w:sz w:val="15"/>
                <w:szCs w:val="15"/>
              </w:rPr>
            </w:pPr>
            <w:r w:rsidRPr="003A443E">
              <w:rPr>
                <w:rFonts w:ascii="Arial" w:hAnsi="Arial" w:cs="Arial"/>
                <w:color w:val="000000"/>
                <w:sz w:val="14"/>
                <w:szCs w:val="14"/>
              </w:rPr>
              <w:t>[………..…][……….…][……….…]</w:t>
            </w:r>
          </w:p>
          <w:p w:rsidR="00837E7A" w:rsidRDefault="00837E7A" w:rsidP="0000028A">
            <w:pPr>
              <w:rPr>
                <w:rFonts w:ascii="Arial" w:hAnsi="Arial" w:cs="Arial"/>
                <w:color w:val="000000"/>
                <w:sz w:val="14"/>
                <w:szCs w:val="14"/>
              </w:rPr>
            </w:pPr>
          </w:p>
          <w:p w:rsidR="00837E7A" w:rsidRPr="003A443E" w:rsidRDefault="00837E7A" w:rsidP="0000028A">
            <w:pPr>
              <w:rPr>
                <w:color w:val="000000"/>
              </w:rPr>
            </w:pPr>
            <w:r w:rsidRPr="003A443E">
              <w:rPr>
                <w:rFonts w:ascii="Arial" w:hAnsi="Arial" w:cs="Arial"/>
                <w:color w:val="000000"/>
                <w:sz w:val="14"/>
                <w:szCs w:val="14"/>
              </w:rPr>
              <w:t>[ ] Sì [ ] No</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7E57FE">
            <w:pPr>
              <w:numPr>
                <w:ilvl w:val="0"/>
                <w:numId w:val="30"/>
              </w:numPr>
              <w:suppressAutoHyphens/>
              <w:autoSpaceDE/>
              <w:autoSpaceDN/>
              <w:spacing w:before="120" w:after="120"/>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 Sì [ ] No</w:t>
            </w:r>
          </w:p>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t xml:space="preserve"> </w:t>
            </w:r>
          </w:p>
        </w:tc>
      </w:tr>
    </w:tbl>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adjustRightInd w:val="0"/>
        <w:rPr>
          <w:rFonts w:ascii="DejaVuSerifCondensed" w:hAnsi="DejaVuSerifCondensed" w:cs="DejaVuSerifCondensed"/>
          <w:sz w:val="22"/>
        </w:rPr>
      </w:pPr>
    </w:p>
    <w:p w:rsidR="00837E7A" w:rsidRDefault="00837E7A" w:rsidP="00837E7A">
      <w:pPr>
        <w:jc w:val="center"/>
        <w:rPr>
          <w:rFonts w:ascii="Arial" w:hAnsi="Arial" w:cs="Arial"/>
          <w:sz w:val="17"/>
          <w:szCs w:val="17"/>
        </w:rPr>
      </w:pPr>
      <w:r>
        <w:rPr>
          <w:sz w:val="18"/>
          <w:szCs w:val="18"/>
        </w:rPr>
        <w:br w:type="page"/>
      </w:r>
      <w:r>
        <w:rPr>
          <w:sz w:val="18"/>
          <w:szCs w:val="18"/>
        </w:rPr>
        <w:lastRenderedPageBreak/>
        <w:t>Parte IV: Criteri di selezione</w:t>
      </w:r>
    </w:p>
    <w:p w:rsidR="00837E7A" w:rsidRDefault="00837E7A" w:rsidP="00837E7A">
      <w:pPr>
        <w:rPr>
          <w:rFonts w:ascii="Arial" w:hAnsi="Arial" w:cs="Arial"/>
          <w:sz w:val="17"/>
          <w:szCs w:val="17"/>
        </w:rPr>
      </w:pPr>
    </w:p>
    <w:p w:rsidR="00837E7A" w:rsidRDefault="00837E7A" w:rsidP="00837E7A">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837E7A" w:rsidRPr="00DE4996" w:rsidRDefault="00837E7A" w:rsidP="00837E7A">
      <w:pPr>
        <w:rPr>
          <w:rFonts w:ascii="Arial" w:hAnsi="Arial" w:cs="Arial"/>
          <w:sz w:val="16"/>
          <w:szCs w:val="16"/>
        </w:rPr>
      </w:pPr>
    </w:p>
    <w:p w:rsidR="00837E7A" w:rsidRDefault="00837E7A" w:rsidP="00837E7A">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837E7A" w:rsidRDefault="00837E7A" w:rsidP="00837E7A">
      <w:pPr>
        <w:pStyle w:val="Titolo1"/>
        <w:spacing w:before="0" w:after="0"/>
        <w:rPr>
          <w:sz w:val="16"/>
          <w:szCs w:val="16"/>
        </w:rPr>
      </w:pP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837E7A" w:rsidTr="0000028A">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Tr="0000028A">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w w:val="0"/>
                <w:sz w:val="15"/>
                <w:szCs w:val="15"/>
              </w:rPr>
              <w:t>[ ] Sì [ ] No</w:t>
            </w:r>
          </w:p>
        </w:tc>
      </w:tr>
    </w:tbl>
    <w:p w:rsidR="00837E7A" w:rsidRDefault="00837E7A" w:rsidP="00837E7A">
      <w:pPr>
        <w:pStyle w:val="SectionTitle"/>
        <w:spacing w:after="120"/>
        <w:jc w:val="both"/>
        <w:rPr>
          <w:rFonts w:ascii="Arial" w:hAnsi="Arial" w:cs="Arial"/>
          <w:b w:val="0"/>
          <w:caps/>
          <w:sz w:val="16"/>
          <w:szCs w:val="16"/>
        </w:rPr>
      </w:pPr>
    </w:p>
    <w:p w:rsidR="00837E7A" w:rsidRPr="003A443E" w:rsidRDefault="00837E7A" w:rsidP="00837E7A">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7E57FE">
            <w:pPr>
              <w:pStyle w:val="Paragrafoelenco1"/>
              <w:numPr>
                <w:ilvl w:val="0"/>
                <w:numId w:val="2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837E7A" w:rsidRDefault="00837E7A" w:rsidP="0000028A">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837E7A" w:rsidRDefault="00837E7A" w:rsidP="0000028A">
            <w:r>
              <w:rPr>
                <w:rFonts w:ascii="Arial" w:hAnsi="Arial" w:cs="Arial"/>
                <w:sz w:val="15"/>
                <w:szCs w:val="15"/>
              </w:rPr>
              <w:t>[…………][……..…][…………]</w:t>
            </w:r>
          </w:p>
        </w:tc>
      </w:tr>
      <w:tr w:rsidR="00837E7A" w:rsidTr="0000028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7E57FE">
            <w:pPr>
              <w:pStyle w:val="Paragrafoelenco1"/>
              <w:numPr>
                <w:ilvl w:val="0"/>
                <w:numId w:val="23"/>
              </w:numPr>
              <w:tabs>
                <w:tab w:val="left" w:pos="284"/>
              </w:tabs>
              <w:ind w:left="284" w:hanging="284"/>
              <w:rPr>
                <w:rFonts w:ascii="Arial" w:hAnsi="Arial" w:cs="Arial"/>
                <w:sz w:val="15"/>
                <w:szCs w:val="15"/>
              </w:rPr>
            </w:pPr>
            <w:r>
              <w:rPr>
                <w:rFonts w:ascii="Arial" w:hAnsi="Arial" w:cs="Arial"/>
                <w:b/>
                <w:sz w:val="15"/>
                <w:szCs w:val="15"/>
              </w:rPr>
              <w:t>Per gli appalti di servizi:</w:t>
            </w:r>
          </w:p>
          <w:p w:rsidR="00837E7A" w:rsidRDefault="00837E7A" w:rsidP="0000028A">
            <w:pPr>
              <w:pStyle w:val="Paragrafoelenco1"/>
              <w:tabs>
                <w:tab w:val="left" w:pos="284"/>
              </w:tabs>
              <w:ind w:left="284"/>
              <w:rPr>
                <w:rFonts w:ascii="Arial" w:hAnsi="Arial" w:cs="Arial"/>
                <w:sz w:val="15"/>
                <w:szCs w:val="15"/>
              </w:rPr>
            </w:pPr>
          </w:p>
          <w:p w:rsidR="00837E7A" w:rsidRDefault="00837E7A" w:rsidP="0000028A">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837E7A" w:rsidRDefault="00837E7A" w:rsidP="0000028A">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r>
              <w:rPr>
                <w:rFonts w:ascii="Arial" w:hAnsi="Arial" w:cs="Arial"/>
                <w:sz w:val="15"/>
                <w:szCs w:val="15"/>
              </w:rPr>
              <w:t>[…………][……….…][…………]</w:t>
            </w:r>
          </w:p>
        </w:tc>
      </w:tr>
    </w:tbl>
    <w:p w:rsidR="00837E7A" w:rsidRDefault="00837E7A" w:rsidP="00837E7A">
      <w:pPr>
        <w:pStyle w:val="SectionTitle"/>
        <w:spacing w:before="0" w:after="0"/>
        <w:jc w:val="both"/>
        <w:rPr>
          <w:rFonts w:ascii="Arial" w:hAnsi="Arial" w:cs="Arial"/>
          <w:sz w:val="4"/>
          <w:szCs w:val="4"/>
        </w:rPr>
      </w:pPr>
    </w:p>
    <w:p w:rsidR="00837E7A" w:rsidRDefault="00837E7A" w:rsidP="00837E7A"/>
    <w:p w:rsidR="00837E7A" w:rsidRDefault="00837E7A" w:rsidP="00837E7A">
      <w:pPr>
        <w:pStyle w:val="SectionTitle"/>
        <w:pageBreakBefore/>
        <w:spacing w:before="0" w:after="0"/>
        <w:jc w:val="both"/>
        <w:rPr>
          <w:rFonts w:ascii="Arial" w:hAnsi="Arial" w:cs="Arial"/>
          <w:b w:val="0"/>
          <w:caps/>
          <w:sz w:val="15"/>
          <w:szCs w:val="15"/>
        </w:rPr>
      </w:pPr>
    </w:p>
    <w:p w:rsidR="00837E7A" w:rsidRPr="000953DC" w:rsidRDefault="00837E7A" w:rsidP="00837E7A">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r>
              <w:rPr>
                <w:rFonts w:ascii="Arial" w:hAnsi="Arial" w:cs="Arial"/>
                <w:b/>
                <w:i/>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837E7A" w:rsidRDefault="00837E7A" w:rsidP="0000028A">
            <w:pPr>
              <w:ind w:left="284" w:hanging="284"/>
              <w:rPr>
                <w:rFonts w:ascii="Arial" w:hAnsi="Arial" w:cs="Arial"/>
                <w:b/>
                <w:sz w:val="12"/>
                <w:szCs w:val="12"/>
              </w:rPr>
            </w:pPr>
          </w:p>
          <w:p w:rsidR="00837E7A" w:rsidRDefault="00837E7A" w:rsidP="0000028A">
            <w:pPr>
              <w:ind w:left="284" w:hanging="284"/>
              <w:rPr>
                <w:rFonts w:ascii="Arial" w:hAnsi="Arial" w:cs="Arial"/>
                <w:sz w:val="12"/>
                <w:szCs w:val="12"/>
              </w:rPr>
            </w:pPr>
            <w:r>
              <w:rPr>
                <w:rFonts w:ascii="Arial" w:hAnsi="Arial" w:cs="Arial"/>
                <w:b/>
                <w:sz w:val="15"/>
                <w:szCs w:val="15"/>
              </w:rPr>
              <w:t>e/o,</w:t>
            </w:r>
          </w:p>
          <w:p w:rsidR="00837E7A" w:rsidRDefault="00837E7A" w:rsidP="0000028A">
            <w:pPr>
              <w:ind w:left="284" w:hanging="142"/>
              <w:rPr>
                <w:rFonts w:ascii="Arial" w:hAnsi="Arial" w:cs="Arial"/>
                <w:sz w:val="12"/>
                <w:szCs w:val="12"/>
              </w:rPr>
            </w:pPr>
          </w:p>
          <w:p w:rsidR="00837E7A" w:rsidRDefault="00837E7A" w:rsidP="0000028A">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837E7A" w:rsidRDefault="00837E7A" w:rsidP="0000028A">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837E7A" w:rsidRDefault="00837E7A" w:rsidP="0000028A">
            <w:pPr>
              <w:rPr>
                <w:rFonts w:ascii="Arial" w:hAnsi="Arial" w:cs="Arial"/>
                <w:sz w:val="15"/>
                <w:szCs w:val="15"/>
              </w:rPr>
            </w:pPr>
            <w:r>
              <w:rPr>
                <w:rFonts w:ascii="Arial" w:hAnsi="Arial" w:cs="Arial"/>
                <w:sz w:val="15"/>
                <w:szCs w:val="15"/>
              </w:rPr>
              <w:t>[……], [……] […] valuta</w:t>
            </w: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837E7A" w:rsidRDefault="00837E7A" w:rsidP="0000028A">
            <w:pPr>
              <w:rPr>
                <w:rFonts w:ascii="Arial" w:hAnsi="Arial" w:cs="Arial"/>
                <w:sz w:val="15"/>
                <w:szCs w:val="15"/>
              </w:rPr>
            </w:pPr>
            <w:r>
              <w:rPr>
                <w:rFonts w:ascii="Arial" w:hAnsi="Arial" w:cs="Arial"/>
                <w:b/>
                <w:sz w:val="15"/>
                <w:szCs w:val="15"/>
              </w:rPr>
              <w:t>e/o,</w:t>
            </w:r>
          </w:p>
          <w:p w:rsidR="00837E7A" w:rsidRDefault="00837E7A" w:rsidP="0000028A">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837E7A" w:rsidRDefault="00837E7A" w:rsidP="0000028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837E7A" w:rsidRDefault="00837E7A" w:rsidP="0000028A">
            <w:pPr>
              <w:rPr>
                <w:rFonts w:ascii="Arial" w:hAnsi="Arial" w:cs="Arial"/>
                <w:sz w:val="15"/>
                <w:szCs w:val="15"/>
              </w:rPr>
            </w:pPr>
            <w:r>
              <w:rPr>
                <w:rFonts w:ascii="Arial" w:hAnsi="Arial" w:cs="Arial"/>
                <w:sz w:val="15"/>
                <w:szCs w:val="15"/>
              </w:rPr>
              <w:t>[……], [……] […] valuta</w:t>
            </w:r>
          </w:p>
          <w:p w:rsidR="00837E7A" w:rsidRDefault="00837E7A" w:rsidP="0000028A">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7E57FE">
            <w:pPr>
              <w:pStyle w:val="Paragrafoelenco1"/>
              <w:numPr>
                <w:ilvl w:val="0"/>
                <w:numId w:val="2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837E7A" w:rsidRPr="000953DC" w:rsidRDefault="00837E7A" w:rsidP="0000028A">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0953DC" w:rsidRDefault="00837E7A" w:rsidP="007E57FE">
            <w:pPr>
              <w:pStyle w:val="Paragrafoelenco1"/>
              <w:numPr>
                <w:ilvl w:val="0"/>
                <w:numId w:val="2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837E7A" w:rsidRPr="000953DC" w:rsidRDefault="00837E7A" w:rsidP="0000028A">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 […] valuta</w:t>
            </w:r>
          </w:p>
          <w:p w:rsidR="00837E7A" w:rsidRDefault="00837E7A" w:rsidP="0000028A">
            <w:pPr>
              <w:rPr>
                <w:rFonts w:ascii="Arial" w:hAnsi="Arial" w:cs="Arial"/>
                <w:i/>
                <w:sz w:val="15"/>
                <w:szCs w:val="15"/>
              </w:rPr>
            </w:pPr>
            <w:r>
              <w:rPr>
                <w:rFonts w:ascii="Arial" w:hAnsi="Arial" w:cs="Arial"/>
                <w:sz w:val="15"/>
                <w:szCs w:val="15"/>
              </w:rPr>
              <w:br/>
              <w:t>(indirizzo web, autorità o organismo di emanazione, riferimento preciso della documentazione):</w:t>
            </w:r>
          </w:p>
          <w:p w:rsidR="00837E7A" w:rsidRDefault="00837E7A" w:rsidP="0000028A">
            <w:r>
              <w:rPr>
                <w:rFonts w:ascii="Arial" w:hAnsi="Arial" w:cs="Arial"/>
                <w:i/>
                <w:sz w:val="15"/>
                <w:szCs w:val="15"/>
              </w:rPr>
              <w:t xml:space="preserve"> </w:t>
            </w:r>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8F12E6" w:rsidRDefault="00837E7A" w:rsidP="007E57FE">
            <w:pPr>
              <w:pStyle w:val="Paragrafoelenco1"/>
              <w:numPr>
                <w:ilvl w:val="0"/>
                <w:numId w:val="2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837E7A" w:rsidRDefault="00837E7A" w:rsidP="0000028A">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r>
              <w:rPr>
                <w:rFonts w:ascii="Arial" w:hAnsi="Arial" w:cs="Arial"/>
                <w:sz w:val="15"/>
                <w:szCs w:val="15"/>
              </w:rPr>
              <w:t>[…………..][……….…][………..…]</w:t>
            </w:r>
          </w:p>
        </w:tc>
      </w:tr>
    </w:tbl>
    <w:p w:rsidR="00837E7A" w:rsidRDefault="00837E7A" w:rsidP="00837E7A">
      <w:pPr>
        <w:pStyle w:val="SectionTitle"/>
        <w:spacing w:before="0" w:after="0"/>
        <w:jc w:val="both"/>
        <w:rPr>
          <w:rFonts w:ascii="Arial" w:hAnsi="Arial" w:cs="Arial"/>
          <w:caps/>
          <w:sz w:val="15"/>
          <w:szCs w:val="15"/>
        </w:rPr>
      </w:pPr>
    </w:p>
    <w:p w:rsidR="00837E7A" w:rsidRDefault="00837E7A" w:rsidP="00837E7A">
      <w:pPr>
        <w:pStyle w:val="Titolo1"/>
        <w:spacing w:before="0" w:after="0"/>
        <w:ind w:left="850"/>
        <w:rPr>
          <w:sz w:val="16"/>
          <w:szCs w:val="16"/>
        </w:rPr>
      </w:pPr>
    </w:p>
    <w:p w:rsidR="00837E7A" w:rsidRPr="003A443E" w:rsidRDefault="00837E7A" w:rsidP="00837E7A">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837E7A" w:rsidRPr="003A443E" w:rsidRDefault="00837E7A" w:rsidP="00837E7A">
      <w:pPr>
        <w:pStyle w:val="Titolo1"/>
        <w:spacing w:before="0" w:after="0"/>
        <w:ind w:left="850"/>
        <w:rPr>
          <w:color w:val="000000"/>
          <w:sz w:val="16"/>
          <w:szCs w:val="16"/>
        </w:rPr>
      </w:pPr>
    </w:p>
    <w:p w:rsidR="00837E7A" w:rsidRPr="003A443E"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sz w:val="15"/>
                <w:szCs w:val="15"/>
              </w:rPr>
              <w:t>Risposta</w:t>
            </w:r>
            <w:r>
              <w:rPr>
                <w:rFonts w:ascii="Arial" w:hAnsi="Arial" w:cs="Arial"/>
                <w:b/>
                <w:i/>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837E7A" w:rsidRDefault="00837E7A" w:rsidP="0000028A">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837E7A" w:rsidRDefault="00837E7A" w:rsidP="0000028A">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837E7A" w:rsidRDefault="00837E7A" w:rsidP="0000028A">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837E7A" w:rsidTr="0000028A">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destinatari</w:t>
                  </w:r>
                </w:p>
              </w:tc>
            </w:tr>
            <w:tr w:rsidR="00837E7A" w:rsidTr="0000028A">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p>
              </w:tc>
            </w:tr>
          </w:tbl>
          <w:p w:rsidR="00837E7A" w:rsidRDefault="00837E7A" w:rsidP="0000028A">
            <w:pPr>
              <w:rPr>
                <w:rFonts w:ascii="Arial" w:hAnsi="Arial" w:cs="Arial"/>
                <w:sz w:val="15"/>
                <w:szCs w:val="15"/>
              </w:rPr>
            </w:pP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rPr>
                <w:rFonts w:ascii="Arial" w:hAnsi="Arial" w:cs="Arial"/>
                <w:sz w:val="15"/>
                <w:szCs w:val="15"/>
              </w:rPr>
            </w:pPr>
            <w:r>
              <w:rPr>
                <w:rFonts w:ascii="Arial" w:hAnsi="Arial" w:cs="Arial"/>
                <w:sz w:val="15"/>
                <w:szCs w:val="15"/>
              </w:rPr>
              <w:lastRenderedPageBreak/>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citando in particolare quelli responsabili del controllo della qualità:</w:t>
            </w:r>
          </w:p>
          <w:p w:rsidR="00837E7A" w:rsidRDefault="00837E7A" w:rsidP="0000028A">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837E7A" w:rsidRDefault="00837E7A" w:rsidP="0000028A">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br/>
            </w:r>
            <w:r>
              <w:rPr>
                <w:rFonts w:ascii="Arial" w:hAnsi="Arial" w:cs="Arial"/>
                <w:sz w:val="15"/>
                <w:szCs w:val="15"/>
              </w:rPr>
              <w:br/>
            </w:r>
          </w:p>
          <w:p w:rsidR="00837E7A" w:rsidRDefault="00837E7A" w:rsidP="0000028A">
            <w:pPr>
              <w:rPr>
                <w:rFonts w:ascii="Arial" w:hAnsi="Arial" w:cs="Arial"/>
                <w:sz w:val="15"/>
                <w:szCs w:val="15"/>
              </w:rPr>
            </w:pPr>
            <w:r>
              <w:rPr>
                <w:rFonts w:ascii="Arial" w:hAnsi="Arial" w:cs="Arial"/>
                <w:sz w:val="15"/>
                <w:szCs w:val="15"/>
              </w:rPr>
              <w:br/>
              <w:t>[ ] Sì [ ] No</w:t>
            </w:r>
          </w:p>
          <w:p w:rsidR="00837E7A" w:rsidRDefault="00837E7A" w:rsidP="0000028A">
            <w:pPr>
              <w:rPr>
                <w:rFonts w:ascii="Arial" w:hAnsi="Arial" w:cs="Arial"/>
                <w:sz w:val="15"/>
                <w:szCs w:val="15"/>
              </w:rPr>
            </w:pPr>
          </w:p>
          <w:p w:rsidR="00837E7A" w:rsidRDefault="00837E7A" w:rsidP="0000028A"/>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837E7A" w:rsidRDefault="00837E7A" w:rsidP="0000028A">
            <w:pPr>
              <w:rPr>
                <w:rFonts w:ascii="Arial" w:hAnsi="Arial" w:cs="Arial"/>
                <w:b/>
                <w:i/>
                <w:sz w:val="15"/>
                <w:szCs w:val="15"/>
              </w:rPr>
            </w:pPr>
            <w:r>
              <w:rPr>
                <w:rFonts w:ascii="Arial" w:hAnsi="Arial" w:cs="Arial"/>
                <w:sz w:val="15"/>
                <w:szCs w:val="15"/>
              </w:rPr>
              <w:t>a)       lo stesso prestatore di servizi o imprenditore,</w:t>
            </w:r>
          </w:p>
          <w:p w:rsidR="00837E7A" w:rsidRDefault="00837E7A" w:rsidP="0000028A">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837E7A" w:rsidRDefault="00837E7A" w:rsidP="0000028A">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br/>
            </w:r>
          </w:p>
          <w:p w:rsidR="00837E7A" w:rsidRDefault="00837E7A" w:rsidP="0000028A">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837E7A" w:rsidRDefault="00837E7A" w:rsidP="0000028A">
            <w:r>
              <w:rPr>
                <w:rFonts w:ascii="Arial" w:hAnsi="Arial" w:cs="Arial"/>
                <w:sz w:val="15"/>
                <w:szCs w:val="15"/>
              </w:rPr>
              <w:br/>
              <w:t>b) [………..…]</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Anno, organico medio annuo:</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pPr>
              <w:rPr>
                <w:rFonts w:ascii="Arial" w:hAnsi="Arial" w:cs="Arial"/>
                <w:sz w:val="15"/>
                <w:szCs w:val="15"/>
              </w:rPr>
            </w:pPr>
            <w:r>
              <w:rPr>
                <w:rFonts w:ascii="Arial" w:hAnsi="Arial" w:cs="Arial"/>
                <w:sz w:val="15"/>
                <w:szCs w:val="15"/>
              </w:rPr>
              <w:t>Anno, numero di dirigenti</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837E7A" w:rsidRDefault="00837E7A" w:rsidP="0000028A">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837E7A" w:rsidRDefault="00837E7A" w:rsidP="0000028A">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837E7A" w:rsidRDefault="00837E7A" w:rsidP="0000028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837E7A" w:rsidRDefault="00837E7A" w:rsidP="0000028A">
            <w:pPr>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837E7A" w:rsidRDefault="00837E7A" w:rsidP="0000028A">
            <w:pPr>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837E7A" w:rsidRDefault="00837E7A" w:rsidP="0000028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r>
              <w:rPr>
                <w:rFonts w:ascii="Arial" w:hAnsi="Arial" w:cs="Arial"/>
                <w:sz w:val="15"/>
                <w:szCs w:val="15"/>
              </w:rPr>
              <w:t>[…………….…]</w:t>
            </w:r>
            <w:r>
              <w:rPr>
                <w:rFonts w:ascii="Arial" w:hAnsi="Arial" w:cs="Arial"/>
                <w:sz w:val="15"/>
                <w:szCs w:val="15"/>
              </w:rPr>
              <w:br/>
            </w:r>
          </w:p>
          <w:p w:rsidR="00837E7A" w:rsidRDefault="00837E7A" w:rsidP="0000028A">
            <w:pPr>
              <w:rPr>
                <w:rFonts w:ascii="Arial" w:hAnsi="Arial" w:cs="Arial"/>
                <w:sz w:val="15"/>
                <w:szCs w:val="15"/>
              </w:rPr>
            </w:pP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pPr>
              <w:rPr>
                <w:rFonts w:ascii="Arial" w:hAnsi="Arial" w:cs="Arial"/>
                <w:sz w:val="15"/>
                <w:szCs w:val="15"/>
              </w:rPr>
            </w:pPr>
            <w:r>
              <w:rPr>
                <w:rFonts w:ascii="Arial" w:hAnsi="Arial" w:cs="Arial"/>
                <w:sz w:val="15"/>
                <w:szCs w:val="15"/>
              </w:rPr>
              <w:t>[………..…][………….…][………….…]</w:t>
            </w:r>
          </w:p>
          <w:p w:rsidR="00837E7A" w:rsidRDefault="00837E7A" w:rsidP="0000028A"/>
        </w:tc>
      </w:tr>
      <w:tr w:rsidR="00837E7A" w:rsidRPr="003A443E"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837E7A" w:rsidRPr="003A443E" w:rsidRDefault="00837E7A" w:rsidP="0000028A">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Pr="003A443E" w:rsidRDefault="00837E7A" w:rsidP="0000028A">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837E7A" w:rsidRPr="003A443E" w:rsidRDefault="00837E7A" w:rsidP="0000028A">
            <w:pPr>
              <w:rPr>
                <w:color w:val="000000"/>
              </w:rPr>
            </w:pPr>
            <w:r w:rsidRPr="003A443E">
              <w:rPr>
                <w:rFonts w:ascii="Arial" w:hAnsi="Arial" w:cs="Arial"/>
                <w:color w:val="000000"/>
                <w:sz w:val="15"/>
                <w:szCs w:val="15"/>
              </w:rPr>
              <w:t>[…………..][……….…][………..…]</w:t>
            </w:r>
          </w:p>
        </w:tc>
      </w:tr>
    </w:tbl>
    <w:p w:rsidR="00837E7A" w:rsidRPr="003A443E" w:rsidRDefault="00837E7A" w:rsidP="00837E7A">
      <w:pPr>
        <w:jc w:val="both"/>
        <w:rPr>
          <w:rFonts w:ascii="Arial" w:hAnsi="Arial" w:cs="Arial"/>
          <w:color w:val="000000"/>
          <w:sz w:val="15"/>
          <w:szCs w:val="15"/>
        </w:rPr>
      </w:pPr>
    </w:p>
    <w:p w:rsidR="00837E7A" w:rsidRPr="003A443E" w:rsidRDefault="00837E7A" w:rsidP="00837E7A">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837E7A" w:rsidRDefault="00837E7A" w:rsidP="00837E7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w w:val="0"/>
                <w:sz w:val="15"/>
                <w:szCs w:val="15"/>
              </w:rPr>
              <w:t>Risposta:</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837E7A" w:rsidRDefault="00837E7A" w:rsidP="0000028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837E7A" w:rsidRDefault="00837E7A" w:rsidP="0000028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837E7A" w:rsidRDefault="00837E7A" w:rsidP="0000028A">
            <w:r>
              <w:rPr>
                <w:rFonts w:ascii="Arial" w:hAnsi="Arial" w:cs="Arial"/>
                <w:sz w:val="15"/>
                <w:szCs w:val="15"/>
              </w:rPr>
              <w:t>[……..…][…………][…………]</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837E7A" w:rsidRDefault="00837E7A" w:rsidP="0000028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837E7A" w:rsidRDefault="00837E7A" w:rsidP="0000028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837E7A" w:rsidRDefault="00837E7A" w:rsidP="0000028A">
            <w:r>
              <w:rPr>
                <w:rFonts w:ascii="Arial" w:hAnsi="Arial" w:cs="Arial"/>
                <w:sz w:val="15"/>
                <w:szCs w:val="15"/>
              </w:rPr>
              <w:t xml:space="preserve"> […………][……..…][……..…]</w:t>
            </w:r>
          </w:p>
        </w:tc>
      </w:tr>
    </w:tbl>
    <w:p w:rsidR="00837E7A" w:rsidRDefault="00837E7A" w:rsidP="00837E7A">
      <w:pPr>
        <w:rPr>
          <w:rFonts w:ascii="Arial" w:hAnsi="Arial" w:cs="Arial"/>
          <w:sz w:val="15"/>
          <w:szCs w:val="15"/>
        </w:rPr>
      </w:pPr>
    </w:p>
    <w:p w:rsidR="00837E7A" w:rsidRPr="00D92A41" w:rsidRDefault="00837E7A" w:rsidP="00837E7A">
      <w:pPr>
        <w:pageBreakBefore/>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837E7A" w:rsidRDefault="00837E7A" w:rsidP="00837E7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837E7A" w:rsidRDefault="00837E7A" w:rsidP="00837E7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837E7A" w:rsidRDefault="00837E7A" w:rsidP="00837E7A">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r>
              <w:rPr>
                <w:rFonts w:ascii="Arial" w:hAnsi="Arial" w:cs="Arial"/>
                <w:b/>
                <w:w w:val="0"/>
                <w:sz w:val="15"/>
                <w:szCs w:val="15"/>
              </w:rPr>
              <w:t>Risposta:</w:t>
            </w:r>
          </w:p>
        </w:tc>
      </w:tr>
      <w:tr w:rsidR="00837E7A" w:rsidTr="0000028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837E7A" w:rsidRDefault="00837E7A" w:rsidP="0000028A">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837E7A" w:rsidRDefault="00837E7A" w:rsidP="0000028A">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37E7A" w:rsidRDefault="00837E7A" w:rsidP="0000028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4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837E7A" w:rsidRDefault="00837E7A" w:rsidP="0000028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837E7A" w:rsidRDefault="00837E7A" w:rsidP="0000028A">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p>
        </w:tc>
      </w:tr>
    </w:tbl>
    <w:p w:rsidR="00837E7A" w:rsidRDefault="00837E7A" w:rsidP="00837E7A">
      <w:pPr>
        <w:pStyle w:val="ChapterTitle"/>
        <w:jc w:val="both"/>
        <w:rPr>
          <w:rFonts w:ascii="Arial" w:hAnsi="Arial" w:cs="Arial"/>
          <w:sz w:val="15"/>
          <w:szCs w:val="15"/>
        </w:rPr>
      </w:pPr>
    </w:p>
    <w:p w:rsidR="00837E7A" w:rsidRDefault="00837E7A" w:rsidP="00837E7A">
      <w:pPr>
        <w:pStyle w:val="ChapterTitle"/>
        <w:rPr>
          <w:rFonts w:ascii="Arial" w:hAnsi="Arial" w:cs="Arial"/>
          <w:i/>
          <w:sz w:val="15"/>
          <w:szCs w:val="15"/>
        </w:rPr>
      </w:pPr>
      <w:r>
        <w:rPr>
          <w:sz w:val="19"/>
          <w:szCs w:val="19"/>
        </w:rPr>
        <w:t>Parte VI: Dichiarazioni finali</w:t>
      </w:r>
    </w:p>
    <w:p w:rsidR="00837E7A" w:rsidRPr="003A443E" w:rsidRDefault="00837E7A" w:rsidP="00837E7A">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837E7A" w:rsidRPr="000953DC" w:rsidRDefault="00837E7A" w:rsidP="00837E7A">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837E7A" w:rsidRPr="000953DC" w:rsidRDefault="00837E7A" w:rsidP="00837E7A">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2"/>
      </w:r>
      <w:r w:rsidRPr="000953DC">
        <w:rPr>
          <w:rFonts w:ascii="Arial" w:hAnsi="Arial" w:cs="Arial"/>
          <w:sz w:val="15"/>
          <w:szCs w:val="15"/>
        </w:rPr>
        <w:t>)</w:t>
      </w:r>
      <w:r w:rsidRPr="000953DC">
        <w:rPr>
          <w:rFonts w:ascii="Arial" w:hAnsi="Arial" w:cs="Arial"/>
          <w:i/>
          <w:sz w:val="15"/>
          <w:szCs w:val="15"/>
        </w:rPr>
        <w:t>, oppure</w:t>
      </w:r>
    </w:p>
    <w:p w:rsidR="00837E7A" w:rsidRPr="000953DC" w:rsidRDefault="00837E7A" w:rsidP="00837E7A">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3"/>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837E7A" w:rsidRDefault="00837E7A" w:rsidP="00837E7A">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837E7A" w:rsidRDefault="00837E7A" w:rsidP="00837E7A">
      <w:pPr>
        <w:rPr>
          <w:rFonts w:ascii="Arial" w:hAnsi="Arial" w:cs="Arial"/>
          <w:i/>
          <w:sz w:val="15"/>
          <w:szCs w:val="15"/>
        </w:rPr>
      </w:pPr>
      <w:r>
        <w:rPr>
          <w:rFonts w:ascii="Arial" w:hAnsi="Arial" w:cs="Arial"/>
          <w:i/>
          <w:sz w:val="15"/>
          <w:szCs w:val="15"/>
        </w:rPr>
        <w:t xml:space="preserve"> </w:t>
      </w:r>
    </w:p>
    <w:p w:rsidR="00837E7A" w:rsidRPr="00BF74E1" w:rsidRDefault="00837E7A" w:rsidP="00837E7A">
      <w:pPr>
        <w:rPr>
          <w:rFonts w:ascii="Arial" w:hAnsi="Arial" w:cs="Arial"/>
          <w:i/>
          <w:sz w:val="14"/>
          <w:szCs w:val="14"/>
        </w:rPr>
      </w:pPr>
    </w:p>
    <w:p w:rsidR="00837E7A" w:rsidRPr="00BF74E1" w:rsidRDefault="00837E7A" w:rsidP="00837E7A">
      <w:pPr>
        <w:rPr>
          <w:rFonts w:ascii="Arial" w:hAnsi="Arial" w:cs="Arial"/>
          <w:sz w:val="14"/>
          <w:szCs w:val="14"/>
        </w:rPr>
      </w:pPr>
      <w:r w:rsidRPr="00BF74E1">
        <w:rPr>
          <w:rFonts w:ascii="Arial" w:hAnsi="Arial" w:cs="Arial"/>
          <w:sz w:val="14"/>
          <w:szCs w:val="14"/>
        </w:rPr>
        <w:t>Data, luogo e, se richiesto o necessario, firma/firme: [……………….……]</w:t>
      </w:r>
    </w:p>
    <w:p w:rsidR="00837E7A" w:rsidRDefault="00837E7A" w:rsidP="00837E7A">
      <w:pPr>
        <w:pStyle w:val="Titrearticle"/>
        <w:jc w:val="both"/>
        <w:rPr>
          <w:rFonts w:ascii="Arial" w:hAnsi="Arial" w:cs="Arial"/>
          <w:sz w:val="15"/>
          <w:szCs w:val="15"/>
        </w:rPr>
      </w:pPr>
    </w:p>
    <w:p w:rsidR="00837E7A" w:rsidRDefault="00837E7A" w:rsidP="00837E7A">
      <w:bookmarkStart w:id="4" w:name="_DV_C939"/>
      <w:bookmarkEnd w:id="4"/>
    </w:p>
    <w:p w:rsidR="00837E7A" w:rsidRDefault="00837E7A" w:rsidP="00837E7A">
      <w:pPr>
        <w:pStyle w:val="sche4"/>
        <w:tabs>
          <w:tab w:val="left" w:pos="7655"/>
        </w:tabs>
        <w:ind w:left="567" w:hanging="567"/>
        <w:rPr>
          <w:rFonts w:ascii="Times New Roman" w:hAnsi="Times New Roman" w:cs="Times New Roman"/>
          <w:b/>
          <w:bCs/>
          <w:sz w:val="28"/>
          <w:szCs w:val="28"/>
          <w:lang w:val="it-IT"/>
        </w:rPr>
      </w:pPr>
    </w:p>
    <w:sectPr w:rsidR="00837E7A" w:rsidSect="00170DDF">
      <w:footerReference w:type="first" r:id="rId17"/>
      <w:pgSz w:w="11906" w:h="16838" w:code="9"/>
      <w:pgMar w:top="1134" w:right="1134" w:bottom="1134" w:left="1134" w:header="680" w:footer="68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C9D" w:rsidRDefault="00D72C9D">
      <w:r>
        <w:separator/>
      </w:r>
    </w:p>
  </w:endnote>
  <w:endnote w:type="continuationSeparator" w:id="1">
    <w:p w:rsidR="00D72C9D" w:rsidRDefault="00D72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Grassetto">
    <w:altName w:val="Times New Roman"/>
    <w:panose1 w:val="00000000000000000000"/>
    <w:charset w:val="00"/>
    <w:family w:val="roman"/>
    <w:notTrueType/>
    <w:pitch w:val="default"/>
    <w:sig w:usb0="00000003" w:usb1="00000000" w:usb2="00000000" w:usb3="00000000" w:csb0="00000001" w:csb1="00000000"/>
  </w:font>
  <w:font w:name="Garamond">
    <w:panose1 w:val="020205020503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helthmITC Bk BT">
    <w:altName w:val="Century"/>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chitect">
    <w:altName w:val="Arial"/>
    <w:panose1 w:val="00000000000000000000"/>
    <w:charset w:val="00"/>
    <w:family w:val="swiss"/>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iberation Sans">
    <w:altName w:val="Arial"/>
    <w:charset w:val="00"/>
    <w:family w:val="swiss"/>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font326">
    <w:altName w:val="Times New Roman"/>
    <w:charset w:val="00"/>
    <w:family w:val="auto"/>
    <w:pitch w:val="variable"/>
    <w:sig w:usb0="00000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9DF" w:rsidRDefault="001669DF">
    <w:pPr>
      <w:pStyle w:val="Pidipagina"/>
      <w:jc w:val="right"/>
      <w:rPr>
        <w:smallCaps/>
        <w:sz w:val="10"/>
        <w:szCs w:val="10"/>
      </w:rPr>
    </w:pPr>
    <w:r>
      <w:rPr>
        <w:smallCaps/>
        <w:sz w:val="10"/>
        <w:szCs w:val="1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C9D" w:rsidRDefault="00D72C9D">
      <w:r>
        <w:separator/>
      </w:r>
    </w:p>
  </w:footnote>
  <w:footnote w:type="continuationSeparator" w:id="1">
    <w:p w:rsidR="00D72C9D" w:rsidRDefault="00D72C9D">
      <w:r>
        <w:continuationSeparator/>
      </w:r>
    </w:p>
  </w:footnote>
  <w:footnote w:id="2">
    <w:p w:rsidR="00837E7A" w:rsidRPr="001F35A9" w:rsidRDefault="00837E7A" w:rsidP="00837E7A">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837E7A" w:rsidRPr="001F35A9" w:rsidRDefault="00837E7A" w:rsidP="00837E7A">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rsidR="00837E7A" w:rsidRPr="001F35A9" w:rsidRDefault="00837E7A" w:rsidP="00837E7A">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rsidR="00837E7A" w:rsidRPr="001F35A9" w:rsidRDefault="00837E7A" w:rsidP="00837E7A">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rsidR="00837E7A" w:rsidRPr="001F35A9" w:rsidRDefault="00837E7A" w:rsidP="00837E7A">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rsidR="00837E7A" w:rsidRPr="001F35A9" w:rsidRDefault="00837E7A" w:rsidP="00837E7A">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rsidR="00837E7A" w:rsidRPr="001F35A9" w:rsidRDefault="00837E7A" w:rsidP="00837E7A">
      <w:pPr>
        <w:tabs>
          <w:tab w:val="left" w:pos="284"/>
        </w:tabs>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37E7A" w:rsidRPr="001F35A9" w:rsidRDefault="00837E7A" w:rsidP="00837E7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837E7A" w:rsidRPr="001F35A9" w:rsidRDefault="00837E7A" w:rsidP="00837E7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837E7A" w:rsidRPr="001F35A9" w:rsidRDefault="00837E7A" w:rsidP="00837E7A">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rsidR="00837E7A" w:rsidRPr="001F35A9" w:rsidRDefault="00837E7A" w:rsidP="00837E7A">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rsidR="00837E7A" w:rsidRPr="001F35A9" w:rsidRDefault="00837E7A" w:rsidP="00837E7A">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rsidR="00837E7A" w:rsidRPr="001F35A9" w:rsidRDefault="00837E7A" w:rsidP="00837E7A">
      <w:pPr>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rsidR="00837E7A" w:rsidRPr="001F35A9" w:rsidRDefault="00837E7A" w:rsidP="00837E7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rsidR="00837E7A" w:rsidRPr="003E60D1" w:rsidRDefault="00837E7A" w:rsidP="00837E7A">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rsidR="00837E7A" w:rsidRPr="003E60D1" w:rsidRDefault="00837E7A" w:rsidP="00837E7A">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837E7A" w:rsidRPr="003E60D1" w:rsidRDefault="00837E7A" w:rsidP="00837E7A">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rsidR="00837E7A" w:rsidRPr="003E60D1" w:rsidRDefault="00837E7A" w:rsidP="00837E7A">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837E7A" w:rsidRPr="003E60D1" w:rsidRDefault="00837E7A" w:rsidP="00837E7A">
      <w:pPr>
        <w:tabs>
          <w:tab w:val="left" w:pos="284"/>
        </w:tabs>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rsidR="00837E7A" w:rsidRPr="003E60D1" w:rsidRDefault="00837E7A" w:rsidP="00837E7A">
      <w:pPr>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rsidR="00837E7A" w:rsidRPr="003E60D1" w:rsidRDefault="00837E7A" w:rsidP="00837E7A">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837E7A" w:rsidRPr="003E60D1" w:rsidRDefault="00837E7A" w:rsidP="00837E7A">
      <w:pPr>
        <w:tabs>
          <w:tab w:val="left" w:pos="284"/>
        </w:tabs>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rsidR="00837E7A" w:rsidRPr="003E60D1" w:rsidRDefault="00837E7A" w:rsidP="00837E7A">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837E7A" w:rsidRPr="003E60D1" w:rsidRDefault="00837E7A" w:rsidP="00837E7A">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rsidR="00837E7A" w:rsidRPr="003E60D1" w:rsidRDefault="00837E7A" w:rsidP="00837E7A">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rsidR="00837E7A" w:rsidRPr="003E60D1" w:rsidRDefault="00837E7A" w:rsidP="00837E7A">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rsidR="00837E7A" w:rsidRPr="00BF74E1" w:rsidRDefault="00837E7A" w:rsidP="00837E7A">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837E7A" w:rsidRPr="00F351F0" w:rsidRDefault="00837E7A" w:rsidP="00837E7A">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rsidR="00837E7A" w:rsidRPr="003E60D1" w:rsidRDefault="00837E7A" w:rsidP="00837E7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rsidR="00837E7A" w:rsidRPr="003E60D1" w:rsidRDefault="00837E7A" w:rsidP="00837E7A">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837E7A" w:rsidRPr="003E60D1" w:rsidRDefault="00837E7A" w:rsidP="00837E7A">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rsidR="00837E7A" w:rsidRPr="003E60D1" w:rsidRDefault="00837E7A" w:rsidP="00837E7A">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rsidR="00837E7A" w:rsidRPr="003E60D1" w:rsidRDefault="00837E7A" w:rsidP="00837E7A">
      <w:pPr>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rsidR="00837E7A" w:rsidRPr="003E60D1" w:rsidRDefault="00837E7A" w:rsidP="00837E7A">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837E7A" w:rsidRPr="003E60D1" w:rsidRDefault="00837E7A" w:rsidP="00837E7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rsidR="00837E7A" w:rsidRPr="003E60D1" w:rsidRDefault="00837E7A" w:rsidP="00837E7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837E7A" w:rsidRPr="003E60D1" w:rsidRDefault="00837E7A" w:rsidP="00837E7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rsidR="00837E7A" w:rsidRPr="003E60D1" w:rsidRDefault="00837E7A" w:rsidP="00837E7A">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837E7A" w:rsidRPr="003E60D1" w:rsidRDefault="00837E7A" w:rsidP="00837E7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43E2CAB4"/>
    <w:name w:val="WW8Num2"/>
    <w:lvl w:ilvl="0">
      <w:start w:val="1"/>
      <w:numFmt w:val="upperLetter"/>
      <w:lvlText w:val="%1."/>
      <w:lvlJc w:val="left"/>
      <w:pPr>
        <w:tabs>
          <w:tab w:val="num" w:pos="0"/>
        </w:tabs>
        <w:ind w:left="284" w:hanging="284"/>
      </w:pPr>
      <w:rPr>
        <w:rFonts w:hint="default"/>
      </w:rPr>
    </w:lvl>
    <w:lvl w:ilvl="1">
      <w:start w:val="1"/>
      <w:numFmt w:val="bullet"/>
      <w:lvlText w:val="⁪"/>
      <w:lvlJc w:val="left"/>
      <w:pPr>
        <w:tabs>
          <w:tab w:val="num" w:pos="1437"/>
        </w:tabs>
        <w:ind w:left="1437" w:hanging="360"/>
      </w:pPr>
      <w:rPr>
        <w:rFonts w:ascii="Times New Roman" w:hAnsi="Times New Roman" w:cs="Times New Roman" w:hint="default"/>
        <w:sz w:val="16"/>
        <w:szCs w:val="16"/>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singleLevel"/>
    <w:tmpl w:val="D6D2F8F0"/>
    <w:name w:val="WW8Num14"/>
    <w:lvl w:ilvl="0">
      <w:start w:val="1"/>
      <w:numFmt w:val="lowerLetter"/>
      <w:lvlText w:val="%1)"/>
      <w:lvlJc w:val="left"/>
      <w:pPr>
        <w:tabs>
          <w:tab w:val="num" w:pos="0"/>
        </w:tabs>
        <w:ind w:left="284" w:hanging="284"/>
      </w:pPr>
      <w:rPr>
        <w:rFonts w:hint="default"/>
      </w:rPr>
    </w:lvl>
  </w:abstractNum>
  <w:abstractNum w:abstractNumId="14">
    <w:nsid w:val="00000010"/>
    <w:multiLevelType w:val="singleLevel"/>
    <w:tmpl w:val="00000010"/>
    <w:name w:val="WW8Num16"/>
    <w:lvl w:ilvl="0">
      <w:start w:val="1"/>
      <w:numFmt w:val="bullet"/>
      <w:lvlText w:val=""/>
      <w:lvlJc w:val="left"/>
      <w:pPr>
        <w:tabs>
          <w:tab w:val="num" w:pos="360"/>
        </w:tabs>
        <w:ind w:left="360" w:hanging="360"/>
      </w:pPr>
      <w:rPr>
        <w:rFonts w:ascii="Symbol" w:hAnsi="Symbol" w:cs="Symbol"/>
      </w:r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2"/>
    <w:multiLevelType w:val="multilevel"/>
    <w:tmpl w:val="D2ACAD48"/>
    <w:name w:val="WW8Num18"/>
    <w:lvl w:ilvl="0">
      <w:start w:val="1"/>
      <w:numFmt w:val="decimal"/>
      <w:lvlText w:val="%1."/>
      <w:lvlJc w:val="left"/>
      <w:pPr>
        <w:tabs>
          <w:tab w:val="num" w:pos="644"/>
        </w:tabs>
        <w:ind w:left="644" w:hanging="360"/>
      </w:pPr>
      <w:rPr>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4"/>
    <w:multiLevelType w:val="singleLevel"/>
    <w:tmpl w:val="DDD83372"/>
    <w:name w:val="WW8Num20"/>
    <w:lvl w:ilvl="0">
      <w:start w:val="1"/>
      <w:numFmt w:val="decimal"/>
      <w:lvlText w:val="%1)"/>
      <w:lvlJc w:val="left"/>
      <w:pPr>
        <w:tabs>
          <w:tab w:val="num" w:pos="360"/>
        </w:tabs>
        <w:ind w:left="360" w:hanging="360"/>
      </w:pPr>
      <w:rPr>
        <w:b w:val="0"/>
        <w:bCs w:val="0"/>
        <w:i w:val="0"/>
        <w:iCs w:val="0"/>
        <w:color w:val="auto"/>
      </w:rPr>
    </w:lvl>
  </w:abstractNum>
  <w:abstractNum w:abstractNumId="18">
    <w:nsid w:val="00000017"/>
    <w:multiLevelType w:val="singleLevel"/>
    <w:tmpl w:val="AC70CAC2"/>
    <w:name w:val="WW8Num23"/>
    <w:lvl w:ilvl="0">
      <w:start w:val="2"/>
      <w:numFmt w:val="lowerLetter"/>
      <w:lvlText w:val="%1)"/>
      <w:lvlJc w:val="left"/>
      <w:pPr>
        <w:tabs>
          <w:tab w:val="num" w:pos="0"/>
        </w:tabs>
        <w:ind w:left="284" w:hanging="284"/>
      </w:pPr>
      <w:rPr>
        <w:rFonts w:hint="default"/>
      </w:rPr>
    </w:lvl>
  </w:abstractNum>
  <w:abstractNum w:abstractNumId="19">
    <w:nsid w:val="00A32976"/>
    <w:multiLevelType w:val="multilevel"/>
    <w:tmpl w:val="B0008468"/>
    <w:lvl w:ilvl="0">
      <w:start w:val="1"/>
      <w:numFmt w:val="decimal"/>
      <w:lvlText w:val="%1."/>
      <w:lvlJc w:val="left"/>
      <w:pPr>
        <w:tabs>
          <w:tab w:val="num" w:pos="360"/>
        </w:tabs>
        <w:ind w:left="360" w:hanging="360"/>
      </w:pPr>
      <w:rPr>
        <w:rFonts w:ascii="Times New Roman" w:hAnsi="Times New Roman" w:cs="Times New Roman"/>
        <w:b/>
        <w:i w:val="0"/>
      </w:rPr>
    </w:lvl>
    <w:lvl w:ilvl="1">
      <w:start w:val="1"/>
      <w:numFmt w:val="decimal"/>
      <w:lvlText w:val="%1.%2."/>
      <w:lvlJc w:val="left"/>
      <w:pPr>
        <w:tabs>
          <w:tab w:val="num" w:pos="1080"/>
        </w:tabs>
        <w:ind w:left="792" w:hanging="432"/>
      </w:pPr>
      <w:rPr>
        <w:rFonts w:ascii="Times New Roman" w:hAnsi="Times New Roman" w:cs="Times New Roman"/>
      </w:rPr>
    </w:lvl>
    <w:lvl w:ilvl="2">
      <w:start w:val="1"/>
      <w:numFmt w:val="decimal"/>
      <w:lvlText w:val="%1.%2.%3."/>
      <w:lvlJc w:val="left"/>
      <w:pPr>
        <w:tabs>
          <w:tab w:val="num" w:pos="1800"/>
        </w:tabs>
        <w:ind w:left="1224" w:hanging="504"/>
      </w:pPr>
      <w:rPr>
        <w:rFonts w:ascii="Times New Roman" w:hAnsi="Times New Roman" w:cs="Times New Roman"/>
      </w:rPr>
    </w:lvl>
    <w:lvl w:ilvl="3">
      <w:start w:val="1"/>
      <w:numFmt w:val="decimal"/>
      <w:lvlText w:val="%1.%2.%3.%4."/>
      <w:lvlJc w:val="left"/>
      <w:pPr>
        <w:tabs>
          <w:tab w:val="num" w:pos="2520"/>
        </w:tabs>
        <w:ind w:left="1728" w:hanging="648"/>
      </w:pPr>
      <w:rPr>
        <w:rFonts w:ascii="Times New Roman" w:hAnsi="Times New Roman" w:cs="Times New Roman"/>
      </w:rPr>
    </w:lvl>
    <w:lvl w:ilvl="4">
      <w:start w:val="1"/>
      <w:numFmt w:val="decimal"/>
      <w:lvlText w:val="%1.%2.%3.%4.%5."/>
      <w:lvlJc w:val="left"/>
      <w:pPr>
        <w:tabs>
          <w:tab w:val="num" w:pos="2880"/>
        </w:tabs>
        <w:ind w:left="2232" w:hanging="792"/>
      </w:pPr>
      <w:rPr>
        <w:rFonts w:ascii="Times New Roman" w:hAnsi="Times New Roman" w:cs="Times New Roman"/>
      </w:rPr>
    </w:lvl>
    <w:lvl w:ilvl="5">
      <w:start w:val="1"/>
      <w:numFmt w:val="decimal"/>
      <w:lvlText w:val="%1.%2.%3.%4.%5.%6."/>
      <w:lvlJc w:val="left"/>
      <w:pPr>
        <w:tabs>
          <w:tab w:val="num" w:pos="3600"/>
        </w:tabs>
        <w:ind w:left="2736" w:hanging="936"/>
      </w:pPr>
      <w:rPr>
        <w:rFonts w:ascii="Times New Roman" w:hAnsi="Times New Roman" w:cs="Times New Roman"/>
      </w:rPr>
    </w:lvl>
    <w:lvl w:ilvl="6">
      <w:start w:val="1"/>
      <w:numFmt w:val="decimal"/>
      <w:lvlText w:val="%1.%2.%3.%4.%5.%6.%7."/>
      <w:lvlJc w:val="left"/>
      <w:pPr>
        <w:tabs>
          <w:tab w:val="num" w:pos="4320"/>
        </w:tabs>
        <w:ind w:left="3240" w:hanging="1080"/>
      </w:pPr>
      <w:rPr>
        <w:rFonts w:ascii="Times New Roman" w:hAnsi="Times New Roman" w:cs="Times New Roman"/>
      </w:rPr>
    </w:lvl>
    <w:lvl w:ilvl="7">
      <w:start w:val="1"/>
      <w:numFmt w:val="decimal"/>
      <w:lvlText w:val="%1.%2.%3.%4.%5.%6.%7.%8."/>
      <w:lvlJc w:val="left"/>
      <w:pPr>
        <w:tabs>
          <w:tab w:val="num" w:pos="5040"/>
        </w:tabs>
        <w:ind w:left="3744" w:hanging="1224"/>
      </w:pPr>
      <w:rPr>
        <w:rFonts w:ascii="Times New Roman" w:hAnsi="Times New Roman" w:cs="Times New Roman"/>
      </w:rPr>
    </w:lvl>
    <w:lvl w:ilvl="8">
      <w:start w:val="1"/>
      <w:numFmt w:val="decimal"/>
      <w:lvlText w:val="%1.%2.%3.%4.%5.%6.%7.%8.%9."/>
      <w:lvlJc w:val="left"/>
      <w:pPr>
        <w:tabs>
          <w:tab w:val="num" w:pos="5400"/>
        </w:tabs>
        <w:ind w:left="4320" w:hanging="1440"/>
      </w:pPr>
      <w:rPr>
        <w:rFonts w:ascii="Times New Roman" w:hAnsi="Times New Roman" w:cs="Times New Roman"/>
      </w:rPr>
    </w:lvl>
  </w:abstractNum>
  <w:abstractNum w:abstractNumId="20">
    <w:nsid w:val="06D374CC"/>
    <w:multiLevelType w:val="hybridMultilevel"/>
    <w:tmpl w:val="FD2299EC"/>
    <w:name w:val="WW8Num11322"/>
    <w:lvl w:ilvl="0" w:tplc="ABE29608">
      <w:start w:val="1"/>
      <w:numFmt w:val="bullet"/>
      <w:lvlText w:val="−"/>
      <w:lvlJc w:val="left"/>
      <w:pPr>
        <w:tabs>
          <w:tab w:val="num" w:pos="0"/>
        </w:tabs>
        <w:ind w:left="284" w:hanging="284"/>
      </w:pPr>
      <w:rPr>
        <w:rFonts w:ascii="Times New Roman" w:hAnsi="Times New Roman" w:cs="Times New Roman" w:hint="default"/>
        <w:sz w:val="16"/>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1">
    <w:nsid w:val="0945502C"/>
    <w:multiLevelType w:val="hybridMultilevel"/>
    <w:tmpl w:val="D5387BD0"/>
    <w:lvl w:ilvl="0" w:tplc="6A28FB56">
      <w:start w:val="1"/>
      <w:numFmt w:val="decimal"/>
      <w:lvlText w:val="%1."/>
      <w:lvlJc w:val="left"/>
      <w:pPr>
        <w:ind w:left="114" w:hanging="226"/>
      </w:pPr>
      <w:rPr>
        <w:rFonts w:ascii="Times New Roman" w:eastAsia="Times New Roman" w:hAnsi="Times New Roman" w:cs="Times New Roman" w:hint="default"/>
        <w:w w:val="100"/>
        <w:sz w:val="22"/>
        <w:szCs w:val="22"/>
      </w:rPr>
    </w:lvl>
    <w:lvl w:ilvl="1" w:tplc="98324F20">
      <w:numFmt w:val="bullet"/>
      <w:lvlText w:val="•"/>
      <w:lvlJc w:val="left"/>
      <w:pPr>
        <w:ind w:left="1094" w:hanging="226"/>
      </w:pPr>
      <w:rPr>
        <w:rFonts w:hint="default"/>
      </w:rPr>
    </w:lvl>
    <w:lvl w:ilvl="2" w:tplc="00C27B08">
      <w:numFmt w:val="bullet"/>
      <w:lvlText w:val="•"/>
      <w:lvlJc w:val="left"/>
      <w:pPr>
        <w:ind w:left="2069" w:hanging="226"/>
      </w:pPr>
      <w:rPr>
        <w:rFonts w:hint="default"/>
      </w:rPr>
    </w:lvl>
    <w:lvl w:ilvl="3" w:tplc="7552638A">
      <w:numFmt w:val="bullet"/>
      <w:lvlText w:val="•"/>
      <w:lvlJc w:val="left"/>
      <w:pPr>
        <w:ind w:left="3043" w:hanging="226"/>
      </w:pPr>
      <w:rPr>
        <w:rFonts w:hint="default"/>
      </w:rPr>
    </w:lvl>
    <w:lvl w:ilvl="4" w:tplc="2AC65840">
      <w:numFmt w:val="bullet"/>
      <w:lvlText w:val="•"/>
      <w:lvlJc w:val="left"/>
      <w:pPr>
        <w:ind w:left="4018" w:hanging="226"/>
      </w:pPr>
      <w:rPr>
        <w:rFonts w:hint="default"/>
      </w:rPr>
    </w:lvl>
    <w:lvl w:ilvl="5" w:tplc="FB6AC1E2">
      <w:numFmt w:val="bullet"/>
      <w:lvlText w:val="•"/>
      <w:lvlJc w:val="left"/>
      <w:pPr>
        <w:ind w:left="4993" w:hanging="226"/>
      </w:pPr>
      <w:rPr>
        <w:rFonts w:hint="default"/>
      </w:rPr>
    </w:lvl>
    <w:lvl w:ilvl="6" w:tplc="98BCF8DC">
      <w:numFmt w:val="bullet"/>
      <w:lvlText w:val="•"/>
      <w:lvlJc w:val="left"/>
      <w:pPr>
        <w:ind w:left="5967" w:hanging="226"/>
      </w:pPr>
      <w:rPr>
        <w:rFonts w:hint="default"/>
      </w:rPr>
    </w:lvl>
    <w:lvl w:ilvl="7" w:tplc="C09A7AE4">
      <w:numFmt w:val="bullet"/>
      <w:lvlText w:val="•"/>
      <w:lvlJc w:val="left"/>
      <w:pPr>
        <w:ind w:left="6942" w:hanging="226"/>
      </w:pPr>
      <w:rPr>
        <w:rFonts w:hint="default"/>
      </w:rPr>
    </w:lvl>
    <w:lvl w:ilvl="8" w:tplc="FC6C85A4">
      <w:numFmt w:val="bullet"/>
      <w:lvlText w:val="•"/>
      <w:lvlJc w:val="left"/>
      <w:pPr>
        <w:ind w:left="7916" w:hanging="226"/>
      </w:pPr>
      <w:rPr>
        <w:rFonts w:hint="default"/>
      </w:rPr>
    </w:lvl>
  </w:abstractNum>
  <w:abstractNum w:abstractNumId="22">
    <w:nsid w:val="0B0A385B"/>
    <w:multiLevelType w:val="hybridMultilevel"/>
    <w:tmpl w:val="5D0268DE"/>
    <w:lvl w:ilvl="0" w:tplc="04100019">
      <w:start w:val="1"/>
      <w:numFmt w:val="lowerLetter"/>
      <w:lvlText w:val="%1."/>
      <w:lvlJc w:val="left"/>
      <w:pPr>
        <w:ind w:left="895" w:hanging="360"/>
      </w:pPr>
    </w:lvl>
    <w:lvl w:ilvl="1" w:tplc="04100019" w:tentative="1">
      <w:start w:val="1"/>
      <w:numFmt w:val="lowerLetter"/>
      <w:lvlText w:val="%2."/>
      <w:lvlJc w:val="left"/>
      <w:pPr>
        <w:ind w:left="1615" w:hanging="360"/>
      </w:pPr>
    </w:lvl>
    <w:lvl w:ilvl="2" w:tplc="0410001B" w:tentative="1">
      <w:start w:val="1"/>
      <w:numFmt w:val="lowerRoman"/>
      <w:lvlText w:val="%3."/>
      <w:lvlJc w:val="right"/>
      <w:pPr>
        <w:ind w:left="2335" w:hanging="180"/>
      </w:pPr>
    </w:lvl>
    <w:lvl w:ilvl="3" w:tplc="0410000F" w:tentative="1">
      <w:start w:val="1"/>
      <w:numFmt w:val="decimal"/>
      <w:lvlText w:val="%4."/>
      <w:lvlJc w:val="left"/>
      <w:pPr>
        <w:ind w:left="3055" w:hanging="360"/>
      </w:pPr>
    </w:lvl>
    <w:lvl w:ilvl="4" w:tplc="04100019" w:tentative="1">
      <w:start w:val="1"/>
      <w:numFmt w:val="lowerLetter"/>
      <w:lvlText w:val="%5."/>
      <w:lvlJc w:val="left"/>
      <w:pPr>
        <w:ind w:left="3775" w:hanging="360"/>
      </w:pPr>
    </w:lvl>
    <w:lvl w:ilvl="5" w:tplc="0410001B" w:tentative="1">
      <w:start w:val="1"/>
      <w:numFmt w:val="lowerRoman"/>
      <w:lvlText w:val="%6."/>
      <w:lvlJc w:val="right"/>
      <w:pPr>
        <w:ind w:left="4495" w:hanging="180"/>
      </w:pPr>
    </w:lvl>
    <w:lvl w:ilvl="6" w:tplc="0410000F" w:tentative="1">
      <w:start w:val="1"/>
      <w:numFmt w:val="decimal"/>
      <w:lvlText w:val="%7."/>
      <w:lvlJc w:val="left"/>
      <w:pPr>
        <w:ind w:left="5215" w:hanging="360"/>
      </w:pPr>
    </w:lvl>
    <w:lvl w:ilvl="7" w:tplc="04100019" w:tentative="1">
      <w:start w:val="1"/>
      <w:numFmt w:val="lowerLetter"/>
      <w:lvlText w:val="%8."/>
      <w:lvlJc w:val="left"/>
      <w:pPr>
        <w:ind w:left="5935" w:hanging="360"/>
      </w:pPr>
    </w:lvl>
    <w:lvl w:ilvl="8" w:tplc="0410001B" w:tentative="1">
      <w:start w:val="1"/>
      <w:numFmt w:val="lowerRoman"/>
      <w:lvlText w:val="%9."/>
      <w:lvlJc w:val="right"/>
      <w:pPr>
        <w:ind w:left="6655" w:hanging="180"/>
      </w:pPr>
    </w:lvl>
  </w:abstractNum>
  <w:abstractNum w:abstractNumId="23">
    <w:nsid w:val="0CA0090A"/>
    <w:multiLevelType w:val="hybridMultilevel"/>
    <w:tmpl w:val="F46C947C"/>
    <w:lvl w:ilvl="0" w:tplc="F88005F8">
      <w:numFmt w:val="bullet"/>
      <w:lvlText w:val="-"/>
      <w:lvlJc w:val="left"/>
      <w:pPr>
        <w:ind w:left="242" w:hanging="129"/>
      </w:pPr>
      <w:rPr>
        <w:rFonts w:ascii="Times New Roman" w:eastAsia="Times New Roman" w:hAnsi="Times New Roman" w:cs="Times New Roman" w:hint="default"/>
        <w:spacing w:val="-1"/>
        <w:w w:val="100"/>
        <w:sz w:val="22"/>
        <w:szCs w:val="22"/>
      </w:rPr>
    </w:lvl>
    <w:lvl w:ilvl="1" w:tplc="4286652E">
      <w:numFmt w:val="bullet"/>
      <w:lvlText w:val="•"/>
      <w:lvlJc w:val="left"/>
      <w:pPr>
        <w:ind w:left="1202" w:hanging="129"/>
      </w:pPr>
      <w:rPr>
        <w:rFonts w:hint="default"/>
      </w:rPr>
    </w:lvl>
    <w:lvl w:ilvl="2" w:tplc="223A4F12">
      <w:numFmt w:val="bullet"/>
      <w:lvlText w:val="•"/>
      <w:lvlJc w:val="left"/>
      <w:pPr>
        <w:ind w:left="2165" w:hanging="129"/>
      </w:pPr>
      <w:rPr>
        <w:rFonts w:hint="default"/>
      </w:rPr>
    </w:lvl>
    <w:lvl w:ilvl="3" w:tplc="E3D2941E">
      <w:numFmt w:val="bullet"/>
      <w:lvlText w:val="•"/>
      <w:lvlJc w:val="left"/>
      <w:pPr>
        <w:ind w:left="3127" w:hanging="129"/>
      </w:pPr>
      <w:rPr>
        <w:rFonts w:hint="default"/>
      </w:rPr>
    </w:lvl>
    <w:lvl w:ilvl="4" w:tplc="DAE65CA4">
      <w:numFmt w:val="bullet"/>
      <w:lvlText w:val="•"/>
      <w:lvlJc w:val="left"/>
      <w:pPr>
        <w:ind w:left="4090" w:hanging="129"/>
      </w:pPr>
      <w:rPr>
        <w:rFonts w:hint="default"/>
      </w:rPr>
    </w:lvl>
    <w:lvl w:ilvl="5" w:tplc="64022170">
      <w:numFmt w:val="bullet"/>
      <w:lvlText w:val="•"/>
      <w:lvlJc w:val="left"/>
      <w:pPr>
        <w:ind w:left="5053" w:hanging="129"/>
      </w:pPr>
      <w:rPr>
        <w:rFonts w:hint="default"/>
      </w:rPr>
    </w:lvl>
    <w:lvl w:ilvl="6" w:tplc="37CCF3BC">
      <w:numFmt w:val="bullet"/>
      <w:lvlText w:val="•"/>
      <w:lvlJc w:val="left"/>
      <w:pPr>
        <w:ind w:left="6015" w:hanging="129"/>
      </w:pPr>
      <w:rPr>
        <w:rFonts w:hint="default"/>
      </w:rPr>
    </w:lvl>
    <w:lvl w:ilvl="7" w:tplc="3B40668A">
      <w:numFmt w:val="bullet"/>
      <w:lvlText w:val="•"/>
      <w:lvlJc w:val="left"/>
      <w:pPr>
        <w:ind w:left="6978" w:hanging="129"/>
      </w:pPr>
      <w:rPr>
        <w:rFonts w:hint="default"/>
      </w:rPr>
    </w:lvl>
    <w:lvl w:ilvl="8" w:tplc="1D0220FE">
      <w:numFmt w:val="bullet"/>
      <w:lvlText w:val="•"/>
      <w:lvlJc w:val="left"/>
      <w:pPr>
        <w:ind w:left="7940" w:hanging="129"/>
      </w:pPr>
      <w:rPr>
        <w:rFonts w:hint="default"/>
      </w:rPr>
    </w:lvl>
  </w:abstractNum>
  <w:abstractNum w:abstractNumId="24">
    <w:nsid w:val="132368B0"/>
    <w:multiLevelType w:val="multilevel"/>
    <w:tmpl w:val="BB5A1674"/>
    <w:lvl w:ilvl="0">
      <w:start w:val="9"/>
      <w:numFmt w:val="decimal"/>
      <w:lvlText w:val="%1"/>
      <w:lvlJc w:val="left"/>
      <w:pPr>
        <w:ind w:left="444" w:hanging="330"/>
      </w:pPr>
      <w:rPr>
        <w:rFonts w:hint="default"/>
      </w:rPr>
    </w:lvl>
    <w:lvl w:ilvl="1">
      <w:start w:val="2"/>
      <w:numFmt w:val="decimal"/>
      <w:lvlText w:val="%1.%2"/>
      <w:lvlJc w:val="left"/>
      <w:pPr>
        <w:ind w:left="444" w:hanging="330"/>
      </w:pPr>
      <w:rPr>
        <w:rFonts w:hint="default"/>
        <w:spacing w:val="-2"/>
        <w:u w:val="thick" w:color="000000"/>
      </w:rPr>
    </w:lvl>
    <w:lvl w:ilvl="2">
      <w:numFmt w:val="bullet"/>
      <w:lvlText w:val="•"/>
      <w:lvlJc w:val="left"/>
      <w:pPr>
        <w:ind w:left="2325" w:hanging="330"/>
      </w:pPr>
      <w:rPr>
        <w:rFonts w:hint="default"/>
      </w:rPr>
    </w:lvl>
    <w:lvl w:ilvl="3">
      <w:numFmt w:val="bullet"/>
      <w:lvlText w:val="•"/>
      <w:lvlJc w:val="left"/>
      <w:pPr>
        <w:ind w:left="3267" w:hanging="330"/>
      </w:pPr>
      <w:rPr>
        <w:rFonts w:hint="default"/>
      </w:rPr>
    </w:lvl>
    <w:lvl w:ilvl="4">
      <w:numFmt w:val="bullet"/>
      <w:lvlText w:val="•"/>
      <w:lvlJc w:val="left"/>
      <w:pPr>
        <w:ind w:left="4210" w:hanging="330"/>
      </w:pPr>
      <w:rPr>
        <w:rFonts w:hint="default"/>
      </w:rPr>
    </w:lvl>
    <w:lvl w:ilvl="5">
      <w:numFmt w:val="bullet"/>
      <w:lvlText w:val="•"/>
      <w:lvlJc w:val="left"/>
      <w:pPr>
        <w:ind w:left="5153" w:hanging="330"/>
      </w:pPr>
      <w:rPr>
        <w:rFonts w:hint="default"/>
      </w:rPr>
    </w:lvl>
    <w:lvl w:ilvl="6">
      <w:numFmt w:val="bullet"/>
      <w:lvlText w:val="•"/>
      <w:lvlJc w:val="left"/>
      <w:pPr>
        <w:ind w:left="6095" w:hanging="330"/>
      </w:pPr>
      <w:rPr>
        <w:rFonts w:hint="default"/>
      </w:rPr>
    </w:lvl>
    <w:lvl w:ilvl="7">
      <w:numFmt w:val="bullet"/>
      <w:lvlText w:val="•"/>
      <w:lvlJc w:val="left"/>
      <w:pPr>
        <w:ind w:left="7038" w:hanging="330"/>
      </w:pPr>
      <w:rPr>
        <w:rFonts w:hint="default"/>
      </w:rPr>
    </w:lvl>
    <w:lvl w:ilvl="8">
      <w:numFmt w:val="bullet"/>
      <w:lvlText w:val="•"/>
      <w:lvlJc w:val="left"/>
      <w:pPr>
        <w:ind w:left="7980" w:hanging="330"/>
      </w:pPr>
      <w:rPr>
        <w:rFonts w:hint="default"/>
      </w:rPr>
    </w:lvl>
  </w:abstractNum>
  <w:abstractNum w:abstractNumId="25">
    <w:nsid w:val="15F03DE1"/>
    <w:multiLevelType w:val="hybridMultilevel"/>
    <w:tmpl w:val="314C7FE2"/>
    <w:lvl w:ilvl="0" w:tplc="00000002">
      <w:start w:val="1"/>
      <w:numFmt w:val="bullet"/>
      <w:lvlText w:val="­"/>
      <w:lvlJc w:val="left"/>
      <w:pPr>
        <w:tabs>
          <w:tab w:val="num" w:pos="720"/>
        </w:tabs>
        <w:ind w:left="720" w:hanging="360"/>
      </w:pPr>
      <w:rPr>
        <w:rFonts w:ascii="Courier New" w:hAnsi="Courier New"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nsid w:val="17240268"/>
    <w:multiLevelType w:val="hybridMultilevel"/>
    <w:tmpl w:val="E1EC9A08"/>
    <w:lvl w:ilvl="0" w:tplc="A81259AA">
      <w:numFmt w:val="bullet"/>
      <w:lvlText w:val="-"/>
      <w:lvlJc w:val="left"/>
      <w:pPr>
        <w:ind w:left="823" w:hanging="349"/>
      </w:pPr>
      <w:rPr>
        <w:rFonts w:ascii="Times New Roman" w:eastAsia="Times New Roman" w:hAnsi="Times New Roman" w:cs="Times New Roman" w:hint="default"/>
        <w:spacing w:val="-1"/>
        <w:w w:val="100"/>
        <w:sz w:val="23"/>
        <w:szCs w:val="23"/>
      </w:rPr>
    </w:lvl>
    <w:lvl w:ilvl="1" w:tplc="2DB6E974">
      <w:numFmt w:val="bullet"/>
      <w:lvlText w:val="•"/>
      <w:lvlJc w:val="left"/>
      <w:pPr>
        <w:ind w:left="1724" w:hanging="349"/>
      </w:pPr>
      <w:rPr>
        <w:rFonts w:hint="default"/>
      </w:rPr>
    </w:lvl>
    <w:lvl w:ilvl="2" w:tplc="979E14F4">
      <w:numFmt w:val="bullet"/>
      <w:lvlText w:val="•"/>
      <w:lvlJc w:val="left"/>
      <w:pPr>
        <w:ind w:left="2629" w:hanging="349"/>
      </w:pPr>
      <w:rPr>
        <w:rFonts w:hint="default"/>
      </w:rPr>
    </w:lvl>
    <w:lvl w:ilvl="3" w:tplc="25F0CF24">
      <w:numFmt w:val="bullet"/>
      <w:lvlText w:val="•"/>
      <w:lvlJc w:val="left"/>
      <w:pPr>
        <w:ind w:left="3533" w:hanging="349"/>
      </w:pPr>
      <w:rPr>
        <w:rFonts w:hint="default"/>
      </w:rPr>
    </w:lvl>
    <w:lvl w:ilvl="4" w:tplc="3D5A1284">
      <w:numFmt w:val="bullet"/>
      <w:lvlText w:val="•"/>
      <w:lvlJc w:val="left"/>
      <w:pPr>
        <w:ind w:left="4438" w:hanging="349"/>
      </w:pPr>
      <w:rPr>
        <w:rFonts w:hint="default"/>
      </w:rPr>
    </w:lvl>
    <w:lvl w:ilvl="5" w:tplc="A268FE02">
      <w:numFmt w:val="bullet"/>
      <w:lvlText w:val="•"/>
      <w:lvlJc w:val="left"/>
      <w:pPr>
        <w:ind w:left="5343" w:hanging="349"/>
      </w:pPr>
      <w:rPr>
        <w:rFonts w:hint="default"/>
      </w:rPr>
    </w:lvl>
    <w:lvl w:ilvl="6" w:tplc="39D87716">
      <w:numFmt w:val="bullet"/>
      <w:lvlText w:val="•"/>
      <w:lvlJc w:val="left"/>
      <w:pPr>
        <w:ind w:left="6247" w:hanging="349"/>
      </w:pPr>
      <w:rPr>
        <w:rFonts w:hint="default"/>
      </w:rPr>
    </w:lvl>
    <w:lvl w:ilvl="7" w:tplc="F3FEEBAA">
      <w:numFmt w:val="bullet"/>
      <w:lvlText w:val="•"/>
      <w:lvlJc w:val="left"/>
      <w:pPr>
        <w:ind w:left="7152" w:hanging="349"/>
      </w:pPr>
      <w:rPr>
        <w:rFonts w:hint="default"/>
      </w:rPr>
    </w:lvl>
    <w:lvl w:ilvl="8" w:tplc="5F3AB83E">
      <w:numFmt w:val="bullet"/>
      <w:lvlText w:val="•"/>
      <w:lvlJc w:val="left"/>
      <w:pPr>
        <w:ind w:left="8056" w:hanging="349"/>
      </w:pPr>
      <w:rPr>
        <w:rFonts w:hint="default"/>
      </w:rPr>
    </w:lvl>
  </w:abstractNum>
  <w:abstractNum w:abstractNumId="27">
    <w:nsid w:val="17CD46ED"/>
    <w:multiLevelType w:val="hybridMultilevel"/>
    <w:tmpl w:val="5EA2E898"/>
    <w:name w:val="WW8Num62"/>
    <w:lvl w:ilvl="0" w:tplc="F12A7EA6">
      <w:start w:val="1"/>
      <w:numFmt w:val="bullet"/>
      <w:lvlText w:val="­"/>
      <w:lvlJc w:val="left"/>
      <w:pPr>
        <w:tabs>
          <w:tab w:val="num" w:pos="0"/>
        </w:tabs>
        <w:ind w:left="284" w:hanging="284"/>
      </w:pPr>
      <w:rPr>
        <w:rFonts w:ascii="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8">
    <w:nsid w:val="1C0762B5"/>
    <w:multiLevelType w:val="hybridMultilevel"/>
    <w:tmpl w:val="2CF2A19A"/>
    <w:lvl w:ilvl="0" w:tplc="30FA621E">
      <w:start w:val="1"/>
      <w:numFmt w:val="decimal"/>
      <w:lvlText w:val="%1."/>
      <w:lvlJc w:val="left"/>
      <w:pPr>
        <w:tabs>
          <w:tab w:val="num" w:pos="644"/>
        </w:tabs>
        <w:ind w:left="644" w:hanging="360"/>
      </w:pPr>
      <w:rPr>
        <w:rFonts w:cs="Times New Roman" w:hint="default"/>
        <w:b w:val="0"/>
        <w:color w:val="auto"/>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23A82F78"/>
    <w:multiLevelType w:val="hybridMultilevel"/>
    <w:tmpl w:val="B9881BD2"/>
    <w:name w:val="WW8Num65222"/>
    <w:lvl w:ilvl="0" w:tplc="E27C4D14">
      <w:start w:val="1"/>
      <w:numFmt w:val="bullet"/>
      <w:lvlText w:val=""/>
      <w:lvlJc w:val="left"/>
      <w:pPr>
        <w:tabs>
          <w:tab w:val="num" w:pos="0"/>
        </w:tabs>
        <w:ind w:left="284" w:hanging="284"/>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273726BC"/>
    <w:multiLevelType w:val="hybridMultilevel"/>
    <w:tmpl w:val="83B65F64"/>
    <w:lvl w:ilvl="0" w:tplc="0E50987C">
      <w:start w:val="1"/>
      <w:numFmt w:val="decimal"/>
      <w:lvlText w:val="%1."/>
      <w:lvlJc w:val="left"/>
      <w:pPr>
        <w:ind w:left="474" w:hanging="360"/>
      </w:pPr>
      <w:rPr>
        <w:rFonts w:hint="default"/>
        <w:spacing w:val="-25"/>
        <w:w w:val="100"/>
      </w:rPr>
    </w:lvl>
    <w:lvl w:ilvl="1" w:tplc="5DA63948">
      <w:numFmt w:val="bullet"/>
      <w:lvlText w:val="•"/>
      <w:lvlJc w:val="left"/>
      <w:pPr>
        <w:ind w:left="4260" w:hanging="360"/>
      </w:pPr>
      <w:rPr>
        <w:rFonts w:hint="default"/>
      </w:rPr>
    </w:lvl>
    <w:lvl w:ilvl="2" w:tplc="D4CE867C">
      <w:numFmt w:val="bullet"/>
      <w:lvlText w:val="•"/>
      <w:lvlJc w:val="left"/>
      <w:pPr>
        <w:ind w:left="4572" w:hanging="360"/>
      </w:pPr>
      <w:rPr>
        <w:rFonts w:hint="default"/>
      </w:rPr>
    </w:lvl>
    <w:lvl w:ilvl="3" w:tplc="CBF4D00E">
      <w:numFmt w:val="bullet"/>
      <w:lvlText w:val="•"/>
      <w:lvlJc w:val="left"/>
      <w:pPr>
        <w:ind w:left="4885" w:hanging="360"/>
      </w:pPr>
      <w:rPr>
        <w:rFonts w:hint="default"/>
      </w:rPr>
    </w:lvl>
    <w:lvl w:ilvl="4" w:tplc="480A0128">
      <w:numFmt w:val="bullet"/>
      <w:lvlText w:val="•"/>
      <w:lvlJc w:val="left"/>
      <w:pPr>
        <w:ind w:left="5197" w:hanging="360"/>
      </w:pPr>
      <w:rPr>
        <w:rFonts w:hint="default"/>
      </w:rPr>
    </w:lvl>
    <w:lvl w:ilvl="5" w:tplc="A37EA8E2">
      <w:numFmt w:val="bullet"/>
      <w:lvlText w:val="•"/>
      <w:lvlJc w:val="left"/>
      <w:pPr>
        <w:ind w:left="5510" w:hanging="360"/>
      </w:pPr>
      <w:rPr>
        <w:rFonts w:hint="default"/>
      </w:rPr>
    </w:lvl>
    <w:lvl w:ilvl="6" w:tplc="52E20D0A">
      <w:numFmt w:val="bullet"/>
      <w:lvlText w:val="•"/>
      <w:lvlJc w:val="left"/>
      <w:pPr>
        <w:ind w:left="5822" w:hanging="360"/>
      </w:pPr>
      <w:rPr>
        <w:rFonts w:hint="default"/>
      </w:rPr>
    </w:lvl>
    <w:lvl w:ilvl="7" w:tplc="A3E410C4">
      <w:numFmt w:val="bullet"/>
      <w:lvlText w:val="•"/>
      <w:lvlJc w:val="left"/>
      <w:pPr>
        <w:ind w:left="6135" w:hanging="360"/>
      </w:pPr>
      <w:rPr>
        <w:rFonts w:hint="default"/>
      </w:rPr>
    </w:lvl>
    <w:lvl w:ilvl="8" w:tplc="7FF44CFE">
      <w:numFmt w:val="bullet"/>
      <w:lvlText w:val="•"/>
      <w:lvlJc w:val="left"/>
      <w:pPr>
        <w:ind w:left="6447" w:hanging="360"/>
      </w:pPr>
      <w:rPr>
        <w:rFonts w:hint="default"/>
      </w:rPr>
    </w:lvl>
  </w:abstractNum>
  <w:abstractNum w:abstractNumId="31">
    <w:nsid w:val="28B72EB1"/>
    <w:multiLevelType w:val="multilevel"/>
    <w:tmpl w:val="D7B8702A"/>
    <w:lvl w:ilvl="0">
      <w:start w:val="4"/>
      <w:numFmt w:val="decimal"/>
      <w:lvlText w:val="%1"/>
      <w:lvlJc w:val="left"/>
      <w:pPr>
        <w:ind w:left="492" w:hanging="379"/>
      </w:pPr>
      <w:rPr>
        <w:rFonts w:hint="default"/>
      </w:rPr>
    </w:lvl>
    <w:lvl w:ilvl="1">
      <w:start w:val="1"/>
      <w:numFmt w:val="upperLetter"/>
      <w:lvlText w:val="%1.%2"/>
      <w:lvlJc w:val="left"/>
      <w:pPr>
        <w:ind w:left="492" w:hanging="379"/>
      </w:pPr>
      <w:rPr>
        <w:rFonts w:hint="default"/>
        <w:u w:val="single" w:color="000000"/>
      </w:rPr>
    </w:lvl>
    <w:lvl w:ilvl="2">
      <w:numFmt w:val="bullet"/>
      <w:lvlText w:val="•"/>
      <w:lvlJc w:val="left"/>
      <w:pPr>
        <w:ind w:left="2373" w:hanging="379"/>
      </w:pPr>
      <w:rPr>
        <w:rFonts w:hint="default"/>
      </w:rPr>
    </w:lvl>
    <w:lvl w:ilvl="3">
      <w:numFmt w:val="bullet"/>
      <w:lvlText w:val="•"/>
      <w:lvlJc w:val="left"/>
      <w:pPr>
        <w:ind w:left="3309" w:hanging="379"/>
      </w:pPr>
      <w:rPr>
        <w:rFonts w:hint="default"/>
      </w:rPr>
    </w:lvl>
    <w:lvl w:ilvl="4">
      <w:numFmt w:val="bullet"/>
      <w:lvlText w:val="•"/>
      <w:lvlJc w:val="left"/>
      <w:pPr>
        <w:ind w:left="4246" w:hanging="379"/>
      </w:pPr>
      <w:rPr>
        <w:rFonts w:hint="default"/>
      </w:rPr>
    </w:lvl>
    <w:lvl w:ilvl="5">
      <w:numFmt w:val="bullet"/>
      <w:lvlText w:val="•"/>
      <w:lvlJc w:val="left"/>
      <w:pPr>
        <w:ind w:left="5183" w:hanging="379"/>
      </w:pPr>
      <w:rPr>
        <w:rFonts w:hint="default"/>
      </w:rPr>
    </w:lvl>
    <w:lvl w:ilvl="6">
      <w:numFmt w:val="bullet"/>
      <w:lvlText w:val="•"/>
      <w:lvlJc w:val="left"/>
      <w:pPr>
        <w:ind w:left="6119" w:hanging="379"/>
      </w:pPr>
      <w:rPr>
        <w:rFonts w:hint="default"/>
      </w:rPr>
    </w:lvl>
    <w:lvl w:ilvl="7">
      <w:numFmt w:val="bullet"/>
      <w:lvlText w:val="•"/>
      <w:lvlJc w:val="left"/>
      <w:pPr>
        <w:ind w:left="7056" w:hanging="379"/>
      </w:pPr>
      <w:rPr>
        <w:rFonts w:hint="default"/>
      </w:rPr>
    </w:lvl>
    <w:lvl w:ilvl="8">
      <w:numFmt w:val="bullet"/>
      <w:lvlText w:val="•"/>
      <w:lvlJc w:val="left"/>
      <w:pPr>
        <w:ind w:left="7992" w:hanging="379"/>
      </w:pPr>
      <w:rPr>
        <w:rFonts w:hint="default"/>
      </w:rPr>
    </w:lvl>
  </w:abstractNum>
  <w:abstractNum w:abstractNumId="32">
    <w:nsid w:val="2EB33C25"/>
    <w:multiLevelType w:val="hybridMultilevel"/>
    <w:tmpl w:val="9CD069C0"/>
    <w:lvl w:ilvl="0" w:tplc="044C3458">
      <w:start w:val="4"/>
      <w:numFmt w:val="decimal"/>
      <w:lvlText w:val="%1."/>
      <w:lvlJc w:val="left"/>
      <w:pPr>
        <w:tabs>
          <w:tab w:val="num" w:pos="360"/>
        </w:tabs>
        <w:ind w:left="360" w:hanging="360"/>
      </w:pPr>
      <w:rPr>
        <w:rFonts w:ascii="Times New Roman Grassetto" w:hAnsi="Times New Roman Grassetto" w:cs="Times New Roman Grassetto" w:hint="default"/>
        <w:b/>
        <w:i w:val="0"/>
        <w:sz w:val="20"/>
        <w:szCs w:val="20"/>
      </w:rPr>
    </w:lvl>
    <w:lvl w:ilvl="1" w:tplc="B9B27D12">
      <w:start w:val="1"/>
      <w:numFmt w:val="none"/>
      <w:lvlText w:val="i"/>
      <w:lvlJc w:val="left"/>
      <w:pPr>
        <w:tabs>
          <w:tab w:val="num" w:pos="120"/>
        </w:tabs>
        <w:ind w:left="1080" w:hanging="360"/>
      </w:pPr>
      <w:rPr>
        <w:rFonts w:ascii="Times New Roman" w:hAnsi="Times New Roman" w:cs="Times New Roman" w:hint="default"/>
        <w:b w:val="0"/>
        <w:i w:val="0"/>
        <w:sz w:val="20"/>
        <w:szCs w:val="20"/>
      </w:rPr>
    </w:lvl>
    <w:lvl w:ilvl="2" w:tplc="0410001B">
      <w:start w:val="1"/>
      <w:numFmt w:val="decimal"/>
      <w:lvlText w:val="%3."/>
      <w:lvlJc w:val="left"/>
      <w:pPr>
        <w:tabs>
          <w:tab w:val="num" w:pos="2160"/>
        </w:tabs>
        <w:ind w:left="2160" w:hanging="36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decimal"/>
      <w:lvlText w:val="%5."/>
      <w:lvlJc w:val="left"/>
      <w:pPr>
        <w:tabs>
          <w:tab w:val="num" w:pos="3600"/>
        </w:tabs>
        <w:ind w:left="3600" w:hanging="360"/>
      </w:pPr>
      <w:rPr>
        <w:rFonts w:ascii="Times New Roman" w:hAnsi="Times New Roman" w:cs="Times New Roman"/>
      </w:rPr>
    </w:lvl>
    <w:lvl w:ilvl="5" w:tplc="0410001B">
      <w:start w:val="1"/>
      <w:numFmt w:val="decimal"/>
      <w:lvlText w:val="%6."/>
      <w:lvlJc w:val="left"/>
      <w:pPr>
        <w:tabs>
          <w:tab w:val="num" w:pos="4320"/>
        </w:tabs>
        <w:ind w:left="4320" w:hanging="36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decimal"/>
      <w:lvlText w:val="%8."/>
      <w:lvlJc w:val="left"/>
      <w:pPr>
        <w:tabs>
          <w:tab w:val="num" w:pos="5760"/>
        </w:tabs>
        <w:ind w:left="5760" w:hanging="360"/>
      </w:pPr>
      <w:rPr>
        <w:rFonts w:ascii="Times New Roman" w:hAnsi="Times New Roman" w:cs="Times New Roman"/>
      </w:rPr>
    </w:lvl>
    <w:lvl w:ilvl="8" w:tplc="0410001B">
      <w:start w:val="1"/>
      <w:numFmt w:val="decimal"/>
      <w:lvlText w:val="%9."/>
      <w:lvlJc w:val="left"/>
      <w:pPr>
        <w:tabs>
          <w:tab w:val="num" w:pos="6480"/>
        </w:tabs>
        <w:ind w:left="6480" w:hanging="360"/>
      </w:pPr>
      <w:rPr>
        <w:rFonts w:ascii="Times New Roman" w:hAnsi="Times New Roman" w:cs="Times New Roman"/>
      </w:rPr>
    </w:lvl>
  </w:abstractNum>
  <w:abstractNum w:abstractNumId="33">
    <w:nsid w:val="2F2B4A71"/>
    <w:multiLevelType w:val="hybridMultilevel"/>
    <w:tmpl w:val="2F960E58"/>
    <w:lvl w:ilvl="0" w:tplc="A628E9A6">
      <w:start w:val="1"/>
      <w:numFmt w:val="decimal"/>
      <w:lvlText w:val="%1."/>
      <w:lvlJc w:val="left"/>
      <w:pPr>
        <w:ind w:left="324" w:hanging="210"/>
      </w:pPr>
      <w:rPr>
        <w:rFonts w:ascii="Times New Roman" w:eastAsia="Times New Roman" w:hAnsi="Times New Roman" w:cs="Times New Roman" w:hint="default"/>
        <w:b/>
        <w:bCs/>
        <w:w w:val="100"/>
        <w:sz w:val="22"/>
        <w:szCs w:val="22"/>
      </w:rPr>
    </w:lvl>
    <w:lvl w:ilvl="1" w:tplc="06DEDDC2">
      <w:start w:val="1"/>
      <w:numFmt w:val="lowerLetter"/>
      <w:lvlText w:val="%2)"/>
      <w:lvlJc w:val="left"/>
      <w:pPr>
        <w:ind w:left="834" w:hanging="349"/>
      </w:pPr>
      <w:rPr>
        <w:rFonts w:ascii="Times New Roman" w:eastAsia="Times New Roman" w:hAnsi="Times New Roman" w:cs="Times New Roman" w:hint="default"/>
        <w:spacing w:val="-18"/>
        <w:w w:val="100"/>
        <w:sz w:val="24"/>
        <w:szCs w:val="24"/>
      </w:rPr>
    </w:lvl>
    <w:lvl w:ilvl="2" w:tplc="FD7AF210">
      <w:numFmt w:val="bullet"/>
      <w:lvlText w:val="•"/>
      <w:lvlJc w:val="left"/>
      <w:pPr>
        <w:ind w:left="1842" w:hanging="349"/>
      </w:pPr>
      <w:rPr>
        <w:rFonts w:hint="default"/>
      </w:rPr>
    </w:lvl>
    <w:lvl w:ilvl="3" w:tplc="178A7E78">
      <w:numFmt w:val="bullet"/>
      <w:lvlText w:val="•"/>
      <w:lvlJc w:val="left"/>
      <w:pPr>
        <w:ind w:left="2845" w:hanging="349"/>
      </w:pPr>
      <w:rPr>
        <w:rFonts w:hint="default"/>
      </w:rPr>
    </w:lvl>
    <w:lvl w:ilvl="4" w:tplc="4EFEBE5A">
      <w:numFmt w:val="bullet"/>
      <w:lvlText w:val="•"/>
      <w:lvlJc w:val="left"/>
      <w:pPr>
        <w:ind w:left="3848" w:hanging="349"/>
      </w:pPr>
      <w:rPr>
        <w:rFonts w:hint="default"/>
      </w:rPr>
    </w:lvl>
    <w:lvl w:ilvl="5" w:tplc="14FED21E">
      <w:numFmt w:val="bullet"/>
      <w:lvlText w:val="•"/>
      <w:lvlJc w:val="left"/>
      <w:pPr>
        <w:ind w:left="4851" w:hanging="349"/>
      </w:pPr>
      <w:rPr>
        <w:rFonts w:hint="default"/>
      </w:rPr>
    </w:lvl>
    <w:lvl w:ilvl="6" w:tplc="444A39B0">
      <w:numFmt w:val="bullet"/>
      <w:lvlText w:val="•"/>
      <w:lvlJc w:val="left"/>
      <w:pPr>
        <w:ind w:left="5854" w:hanging="349"/>
      </w:pPr>
      <w:rPr>
        <w:rFonts w:hint="default"/>
      </w:rPr>
    </w:lvl>
    <w:lvl w:ilvl="7" w:tplc="79D2CC8A">
      <w:numFmt w:val="bullet"/>
      <w:lvlText w:val="•"/>
      <w:lvlJc w:val="left"/>
      <w:pPr>
        <w:ind w:left="6857" w:hanging="349"/>
      </w:pPr>
      <w:rPr>
        <w:rFonts w:hint="default"/>
      </w:rPr>
    </w:lvl>
    <w:lvl w:ilvl="8" w:tplc="6422CC82">
      <w:numFmt w:val="bullet"/>
      <w:lvlText w:val="•"/>
      <w:lvlJc w:val="left"/>
      <w:pPr>
        <w:ind w:left="7860" w:hanging="349"/>
      </w:pPr>
      <w:rPr>
        <w:rFonts w:hint="default"/>
      </w:rPr>
    </w:lvl>
  </w:abstractNum>
  <w:abstractNum w:abstractNumId="34">
    <w:nsid w:val="3142752C"/>
    <w:multiLevelType w:val="hybridMultilevel"/>
    <w:tmpl w:val="2D84A5C4"/>
    <w:lvl w:ilvl="0" w:tplc="E242A868">
      <w:numFmt w:val="bullet"/>
      <w:lvlText w:val="-"/>
      <w:lvlJc w:val="left"/>
      <w:pPr>
        <w:ind w:left="114" w:hanging="129"/>
      </w:pPr>
      <w:rPr>
        <w:rFonts w:ascii="Times New Roman" w:eastAsia="Times New Roman" w:hAnsi="Times New Roman" w:cs="Times New Roman" w:hint="default"/>
        <w:spacing w:val="-1"/>
        <w:w w:val="100"/>
        <w:sz w:val="22"/>
        <w:szCs w:val="22"/>
      </w:rPr>
    </w:lvl>
    <w:lvl w:ilvl="1" w:tplc="4956ED0C">
      <w:numFmt w:val="bullet"/>
      <w:lvlText w:val="•"/>
      <w:lvlJc w:val="left"/>
      <w:pPr>
        <w:ind w:left="1094" w:hanging="129"/>
      </w:pPr>
      <w:rPr>
        <w:rFonts w:hint="default"/>
      </w:rPr>
    </w:lvl>
    <w:lvl w:ilvl="2" w:tplc="79B82C76">
      <w:numFmt w:val="bullet"/>
      <w:lvlText w:val="•"/>
      <w:lvlJc w:val="left"/>
      <w:pPr>
        <w:ind w:left="2069" w:hanging="129"/>
      </w:pPr>
      <w:rPr>
        <w:rFonts w:hint="default"/>
      </w:rPr>
    </w:lvl>
    <w:lvl w:ilvl="3" w:tplc="1A0226B0">
      <w:numFmt w:val="bullet"/>
      <w:lvlText w:val="•"/>
      <w:lvlJc w:val="left"/>
      <w:pPr>
        <w:ind w:left="3043" w:hanging="129"/>
      </w:pPr>
      <w:rPr>
        <w:rFonts w:hint="default"/>
      </w:rPr>
    </w:lvl>
    <w:lvl w:ilvl="4" w:tplc="A71E9D80">
      <w:numFmt w:val="bullet"/>
      <w:lvlText w:val="•"/>
      <w:lvlJc w:val="left"/>
      <w:pPr>
        <w:ind w:left="4018" w:hanging="129"/>
      </w:pPr>
      <w:rPr>
        <w:rFonts w:hint="default"/>
      </w:rPr>
    </w:lvl>
    <w:lvl w:ilvl="5" w:tplc="DD7C9F10">
      <w:numFmt w:val="bullet"/>
      <w:lvlText w:val="•"/>
      <w:lvlJc w:val="left"/>
      <w:pPr>
        <w:ind w:left="4993" w:hanging="129"/>
      </w:pPr>
      <w:rPr>
        <w:rFonts w:hint="default"/>
      </w:rPr>
    </w:lvl>
    <w:lvl w:ilvl="6" w:tplc="A2BA22AE">
      <w:numFmt w:val="bullet"/>
      <w:lvlText w:val="•"/>
      <w:lvlJc w:val="left"/>
      <w:pPr>
        <w:ind w:left="5967" w:hanging="129"/>
      </w:pPr>
      <w:rPr>
        <w:rFonts w:hint="default"/>
      </w:rPr>
    </w:lvl>
    <w:lvl w:ilvl="7" w:tplc="E2AC9FD4">
      <w:numFmt w:val="bullet"/>
      <w:lvlText w:val="•"/>
      <w:lvlJc w:val="left"/>
      <w:pPr>
        <w:ind w:left="6942" w:hanging="129"/>
      </w:pPr>
      <w:rPr>
        <w:rFonts w:hint="default"/>
      </w:rPr>
    </w:lvl>
    <w:lvl w:ilvl="8" w:tplc="2D9E8310">
      <w:numFmt w:val="bullet"/>
      <w:lvlText w:val="•"/>
      <w:lvlJc w:val="left"/>
      <w:pPr>
        <w:ind w:left="7916" w:hanging="129"/>
      </w:pPr>
      <w:rPr>
        <w:rFonts w:hint="default"/>
      </w:rPr>
    </w:lvl>
  </w:abstractNum>
  <w:abstractNum w:abstractNumId="35">
    <w:nsid w:val="3C4F547E"/>
    <w:multiLevelType w:val="hybridMultilevel"/>
    <w:tmpl w:val="4670ABBE"/>
    <w:lvl w:ilvl="0" w:tplc="C99CF520">
      <w:start w:val="1"/>
      <w:numFmt w:val="bullet"/>
      <w:pStyle w:val="CIElencoPuntato"/>
      <w:lvlText w:val=""/>
      <w:lvlJc w:val="left"/>
      <w:pPr>
        <w:tabs>
          <w:tab w:val="num" w:pos="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6">
    <w:nsid w:val="3EAE4933"/>
    <w:multiLevelType w:val="hybridMultilevel"/>
    <w:tmpl w:val="FEB63D44"/>
    <w:lvl w:ilvl="0" w:tplc="A734E844">
      <w:start w:val="1"/>
      <w:numFmt w:val="decimal"/>
      <w:lvlText w:val="%1."/>
      <w:lvlJc w:val="left"/>
      <w:pPr>
        <w:tabs>
          <w:tab w:val="num" w:pos="720"/>
        </w:tabs>
        <w:ind w:left="720" w:hanging="360"/>
      </w:pPr>
      <w:rPr>
        <w:rFonts w:ascii="Garamond" w:hAnsi="Garamond" w:cs="Garamond" w:hint="default"/>
        <w:color w:val="auto"/>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7">
    <w:nsid w:val="42876A49"/>
    <w:multiLevelType w:val="multilevel"/>
    <w:tmpl w:val="6C2EAD30"/>
    <w:lvl w:ilvl="0">
      <w:start w:val="5"/>
      <w:numFmt w:val="decimal"/>
      <w:lvlText w:val="%1"/>
      <w:lvlJc w:val="left"/>
      <w:pPr>
        <w:ind w:left="444" w:hanging="330"/>
      </w:pPr>
      <w:rPr>
        <w:rFonts w:hint="default"/>
      </w:rPr>
    </w:lvl>
    <w:lvl w:ilvl="1">
      <w:start w:val="2"/>
      <w:numFmt w:val="decimal"/>
      <w:lvlText w:val="%1.%2"/>
      <w:lvlJc w:val="left"/>
      <w:pPr>
        <w:ind w:left="444" w:hanging="330"/>
      </w:pPr>
      <w:rPr>
        <w:rFonts w:ascii="Times New Roman" w:eastAsia="Times New Roman" w:hAnsi="Times New Roman" w:cs="Times New Roman" w:hint="default"/>
        <w:b/>
        <w:bCs/>
        <w:spacing w:val="-1"/>
        <w:w w:val="100"/>
        <w:sz w:val="22"/>
        <w:szCs w:val="22"/>
      </w:rPr>
    </w:lvl>
    <w:lvl w:ilvl="2">
      <w:numFmt w:val="bullet"/>
      <w:lvlText w:val="-"/>
      <w:lvlJc w:val="left"/>
      <w:pPr>
        <w:ind w:left="834" w:hanging="349"/>
      </w:pPr>
      <w:rPr>
        <w:rFonts w:ascii="Times New Roman" w:eastAsia="Times New Roman" w:hAnsi="Times New Roman" w:cs="Times New Roman" w:hint="default"/>
        <w:spacing w:val="-1"/>
        <w:w w:val="100"/>
        <w:sz w:val="22"/>
        <w:szCs w:val="22"/>
      </w:rPr>
    </w:lvl>
    <w:lvl w:ilvl="3">
      <w:numFmt w:val="bullet"/>
      <w:lvlText w:val="•"/>
      <w:lvlJc w:val="left"/>
      <w:pPr>
        <w:ind w:left="2845" w:hanging="349"/>
      </w:pPr>
      <w:rPr>
        <w:rFonts w:hint="default"/>
      </w:rPr>
    </w:lvl>
    <w:lvl w:ilvl="4">
      <w:numFmt w:val="bullet"/>
      <w:lvlText w:val="•"/>
      <w:lvlJc w:val="left"/>
      <w:pPr>
        <w:ind w:left="3848" w:hanging="349"/>
      </w:pPr>
      <w:rPr>
        <w:rFonts w:hint="default"/>
      </w:rPr>
    </w:lvl>
    <w:lvl w:ilvl="5">
      <w:numFmt w:val="bullet"/>
      <w:lvlText w:val="•"/>
      <w:lvlJc w:val="left"/>
      <w:pPr>
        <w:ind w:left="4851" w:hanging="349"/>
      </w:pPr>
      <w:rPr>
        <w:rFonts w:hint="default"/>
      </w:rPr>
    </w:lvl>
    <w:lvl w:ilvl="6">
      <w:numFmt w:val="bullet"/>
      <w:lvlText w:val="•"/>
      <w:lvlJc w:val="left"/>
      <w:pPr>
        <w:ind w:left="5854" w:hanging="349"/>
      </w:pPr>
      <w:rPr>
        <w:rFonts w:hint="default"/>
      </w:rPr>
    </w:lvl>
    <w:lvl w:ilvl="7">
      <w:numFmt w:val="bullet"/>
      <w:lvlText w:val="•"/>
      <w:lvlJc w:val="left"/>
      <w:pPr>
        <w:ind w:left="6857" w:hanging="349"/>
      </w:pPr>
      <w:rPr>
        <w:rFonts w:hint="default"/>
      </w:rPr>
    </w:lvl>
    <w:lvl w:ilvl="8">
      <w:numFmt w:val="bullet"/>
      <w:lvlText w:val="•"/>
      <w:lvlJc w:val="left"/>
      <w:pPr>
        <w:ind w:left="7860" w:hanging="349"/>
      </w:pPr>
      <w:rPr>
        <w:rFonts w:hint="default"/>
      </w:rPr>
    </w:lvl>
  </w:abstractNum>
  <w:abstractNum w:abstractNumId="38">
    <w:nsid w:val="430C5BC7"/>
    <w:multiLevelType w:val="hybridMultilevel"/>
    <w:tmpl w:val="6054D2DC"/>
    <w:lvl w:ilvl="0" w:tplc="F0BE375A">
      <w:start w:val="1"/>
      <w:numFmt w:val="lowerLetter"/>
      <w:lvlText w:val="%1)"/>
      <w:lvlJc w:val="left"/>
      <w:pPr>
        <w:ind w:left="474" w:hanging="360"/>
      </w:pPr>
      <w:rPr>
        <w:rFonts w:ascii="Times New Roman" w:eastAsia="Times New Roman" w:hAnsi="Times New Roman" w:cs="Times New Roman" w:hint="default"/>
        <w:spacing w:val="-14"/>
        <w:w w:val="100"/>
        <w:sz w:val="22"/>
        <w:szCs w:val="22"/>
      </w:rPr>
    </w:lvl>
    <w:lvl w:ilvl="1" w:tplc="07D26D02">
      <w:numFmt w:val="bullet"/>
      <w:lvlText w:val="•"/>
      <w:lvlJc w:val="left"/>
      <w:pPr>
        <w:ind w:left="1418" w:hanging="360"/>
      </w:pPr>
      <w:rPr>
        <w:rFonts w:hint="default"/>
      </w:rPr>
    </w:lvl>
    <w:lvl w:ilvl="2" w:tplc="6CF69D12">
      <w:numFmt w:val="bullet"/>
      <w:lvlText w:val="•"/>
      <w:lvlJc w:val="left"/>
      <w:pPr>
        <w:ind w:left="2357" w:hanging="360"/>
      </w:pPr>
      <w:rPr>
        <w:rFonts w:hint="default"/>
      </w:rPr>
    </w:lvl>
    <w:lvl w:ilvl="3" w:tplc="5D7CBA88">
      <w:numFmt w:val="bullet"/>
      <w:lvlText w:val="•"/>
      <w:lvlJc w:val="left"/>
      <w:pPr>
        <w:ind w:left="3295" w:hanging="360"/>
      </w:pPr>
      <w:rPr>
        <w:rFonts w:hint="default"/>
      </w:rPr>
    </w:lvl>
    <w:lvl w:ilvl="4" w:tplc="6B7CDEFA">
      <w:numFmt w:val="bullet"/>
      <w:lvlText w:val="•"/>
      <w:lvlJc w:val="left"/>
      <w:pPr>
        <w:ind w:left="4234" w:hanging="360"/>
      </w:pPr>
      <w:rPr>
        <w:rFonts w:hint="default"/>
      </w:rPr>
    </w:lvl>
    <w:lvl w:ilvl="5" w:tplc="97808D72">
      <w:numFmt w:val="bullet"/>
      <w:lvlText w:val="•"/>
      <w:lvlJc w:val="left"/>
      <w:pPr>
        <w:ind w:left="5173" w:hanging="360"/>
      </w:pPr>
      <w:rPr>
        <w:rFonts w:hint="default"/>
      </w:rPr>
    </w:lvl>
    <w:lvl w:ilvl="6" w:tplc="EA2AE3EC">
      <w:numFmt w:val="bullet"/>
      <w:lvlText w:val="•"/>
      <w:lvlJc w:val="left"/>
      <w:pPr>
        <w:ind w:left="6111" w:hanging="360"/>
      </w:pPr>
      <w:rPr>
        <w:rFonts w:hint="default"/>
      </w:rPr>
    </w:lvl>
    <w:lvl w:ilvl="7" w:tplc="9BDCF3D2">
      <w:numFmt w:val="bullet"/>
      <w:lvlText w:val="•"/>
      <w:lvlJc w:val="left"/>
      <w:pPr>
        <w:ind w:left="7050" w:hanging="360"/>
      </w:pPr>
      <w:rPr>
        <w:rFonts w:hint="default"/>
      </w:rPr>
    </w:lvl>
    <w:lvl w:ilvl="8" w:tplc="5854E37C">
      <w:numFmt w:val="bullet"/>
      <w:lvlText w:val="•"/>
      <w:lvlJc w:val="left"/>
      <w:pPr>
        <w:ind w:left="7988" w:hanging="360"/>
      </w:pPr>
      <w:rPr>
        <w:rFonts w:hint="default"/>
      </w:rPr>
    </w:lvl>
  </w:abstractNum>
  <w:abstractNum w:abstractNumId="39">
    <w:nsid w:val="446E6297"/>
    <w:multiLevelType w:val="hybridMultilevel"/>
    <w:tmpl w:val="02500E7A"/>
    <w:lvl w:ilvl="0" w:tplc="C5C49820">
      <w:numFmt w:val="bullet"/>
      <w:lvlText w:val="-"/>
      <w:lvlJc w:val="left"/>
      <w:pPr>
        <w:ind w:left="114" w:hanging="159"/>
      </w:pPr>
      <w:rPr>
        <w:rFonts w:ascii="Times New Roman" w:eastAsia="Times New Roman" w:hAnsi="Times New Roman" w:cs="Times New Roman" w:hint="default"/>
        <w:b/>
        <w:bCs/>
        <w:spacing w:val="-25"/>
        <w:w w:val="100"/>
        <w:sz w:val="22"/>
        <w:szCs w:val="22"/>
      </w:rPr>
    </w:lvl>
    <w:lvl w:ilvl="1" w:tplc="A9CC6700">
      <w:numFmt w:val="bullet"/>
      <w:lvlText w:val="•"/>
      <w:lvlJc w:val="left"/>
      <w:pPr>
        <w:ind w:left="1094" w:hanging="159"/>
      </w:pPr>
      <w:rPr>
        <w:rFonts w:hint="default"/>
      </w:rPr>
    </w:lvl>
    <w:lvl w:ilvl="2" w:tplc="F07ED8D2">
      <w:numFmt w:val="bullet"/>
      <w:lvlText w:val="•"/>
      <w:lvlJc w:val="left"/>
      <w:pPr>
        <w:ind w:left="2069" w:hanging="159"/>
      </w:pPr>
      <w:rPr>
        <w:rFonts w:hint="default"/>
      </w:rPr>
    </w:lvl>
    <w:lvl w:ilvl="3" w:tplc="A5F2D2C6">
      <w:numFmt w:val="bullet"/>
      <w:lvlText w:val="•"/>
      <w:lvlJc w:val="left"/>
      <w:pPr>
        <w:ind w:left="3043" w:hanging="159"/>
      </w:pPr>
      <w:rPr>
        <w:rFonts w:hint="default"/>
      </w:rPr>
    </w:lvl>
    <w:lvl w:ilvl="4" w:tplc="9B883F8E">
      <w:numFmt w:val="bullet"/>
      <w:lvlText w:val="•"/>
      <w:lvlJc w:val="left"/>
      <w:pPr>
        <w:ind w:left="4018" w:hanging="159"/>
      </w:pPr>
      <w:rPr>
        <w:rFonts w:hint="default"/>
      </w:rPr>
    </w:lvl>
    <w:lvl w:ilvl="5" w:tplc="A052EF6C">
      <w:numFmt w:val="bullet"/>
      <w:lvlText w:val="•"/>
      <w:lvlJc w:val="left"/>
      <w:pPr>
        <w:ind w:left="4993" w:hanging="159"/>
      </w:pPr>
      <w:rPr>
        <w:rFonts w:hint="default"/>
      </w:rPr>
    </w:lvl>
    <w:lvl w:ilvl="6" w:tplc="8282299E">
      <w:numFmt w:val="bullet"/>
      <w:lvlText w:val="•"/>
      <w:lvlJc w:val="left"/>
      <w:pPr>
        <w:ind w:left="5967" w:hanging="159"/>
      </w:pPr>
      <w:rPr>
        <w:rFonts w:hint="default"/>
      </w:rPr>
    </w:lvl>
    <w:lvl w:ilvl="7" w:tplc="01162A36">
      <w:numFmt w:val="bullet"/>
      <w:lvlText w:val="•"/>
      <w:lvlJc w:val="left"/>
      <w:pPr>
        <w:ind w:left="6942" w:hanging="159"/>
      </w:pPr>
      <w:rPr>
        <w:rFonts w:hint="default"/>
      </w:rPr>
    </w:lvl>
    <w:lvl w:ilvl="8" w:tplc="E9006D94">
      <w:numFmt w:val="bullet"/>
      <w:lvlText w:val="•"/>
      <w:lvlJc w:val="left"/>
      <w:pPr>
        <w:ind w:left="7916" w:hanging="159"/>
      </w:pPr>
      <w:rPr>
        <w:rFonts w:hint="default"/>
      </w:rPr>
    </w:lvl>
  </w:abstractNum>
  <w:abstractNum w:abstractNumId="40">
    <w:nsid w:val="48F07064"/>
    <w:multiLevelType w:val="hybridMultilevel"/>
    <w:tmpl w:val="DCFE75DE"/>
    <w:lvl w:ilvl="0" w:tplc="505E9C62">
      <w:numFmt w:val="bullet"/>
      <w:lvlText w:val="-"/>
      <w:lvlJc w:val="left"/>
      <w:pPr>
        <w:ind w:left="834" w:hanging="349"/>
      </w:pPr>
      <w:rPr>
        <w:rFonts w:ascii="Times New Roman" w:eastAsia="Times New Roman" w:hAnsi="Times New Roman" w:cs="Times New Roman" w:hint="default"/>
        <w:spacing w:val="-1"/>
        <w:w w:val="100"/>
        <w:sz w:val="22"/>
        <w:szCs w:val="22"/>
      </w:rPr>
    </w:lvl>
    <w:lvl w:ilvl="1" w:tplc="FE3CF4B2">
      <w:numFmt w:val="bullet"/>
      <w:lvlText w:val="•"/>
      <w:lvlJc w:val="left"/>
      <w:pPr>
        <w:ind w:left="1742" w:hanging="349"/>
      </w:pPr>
      <w:rPr>
        <w:rFonts w:hint="default"/>
      </w:rPr>
    </w:lvl>
    <w:lvl w:ilvl="2" w:tplc="FF784DC2">
      <w:numFmt w:val="bullet"/>
      <w:lvlText w:val="•"/>
      <w:lvlJc w:val="left"/>
      <w:pPr>
        <w:ind w:left="2645" w:hanging="349"/>
      </w:pPr>
      <w:rPr>
        <w:rFonts w:hint="default"/>
      </w:rPr>
    </w:lvl>
    <w:lvl w:ilvl="3" w:tplc="A2669F18">
      <w:numFmt w:val="bullet"/>
      <w:lvlText w:val="•"/>
      <w:lvlJc w:val="left"/>
      <w:pPr>
        <w:ind w:left="3547" w:hanging="349"/>
      </w:pPr>
      <w:rPr>
        <w:rFonts w:hint="default"/>
      </w:rPr>
    </w:lvl>
    <w:lvl w:ilvl="4" w:tplc="CD9EE53E">
      <w:numFmt w:val="bullet"/>
      <w:lvlText w:val="•"/>
      <w:lvlJc w:val="left"/>
      <w:pPr>
        <w:ind w:left="4450" w:hanging="349"/>
      </w:pPr>
      <w:rPr>
        <w:rFonts w:hint="default"/>
      </w:rPr>
    </w:lvl>
    <w:lvl w:ilvl="5" w:tplc="2620E484">
      <w:numFmt w:val="bullet"/>
      <w:lvlText w:val="•"/>
      <w:lvlJc w:val="left"/>
      <w:pPr>
        <w:ind w:left="5353" w:hanging="349"/>
      </w:pPr>
      <w:rPr>
        <w:rFonts w:hint="default"/>
      </w:rPr>
    </w:lvl>
    <w:lvl w:ilvl="6" w:tplc="4D0C4610">
      <w:numFmt w:val="bullet"/>
      <w:lvlText w:val="•"/>
      <w:lvlJc w:val="left"/>
      <w:pPr>
        <w:ind w:left="6255" w:hanging="349"/>
      </w:pPr>
      <w:rPr>
        <w:rFonts w:hint="default"/>
      </w:rPr>
    </w:lvl>
    <w:lvl w:ilvl="7" w:tplc="6732447C">
      <w:numFmt w:val="bullet"/>
      <w:lvlText w:val="•"/>
      <w:lvlJc w:val="left"/>
      <w:pPr>
        <w:ind w:left="7158" w:hanging="349"/>
      </w:pPr>
      <w:rPr>
        <w:rFonts w:hint="default"/>
      </w:rPr>
    </w:lvl>
    <w:lvl w:ilvl="8" w:tplc="A6C44954">
      <w:numFmt w:val="bullet"/>
      <w:lvlText w:val="•"/>
      <w:lvlJc w:val="left"/>
      <w:pPr>
        <w:ind w:left="8060" w:hanging="349"/>
      </w:pPr>
      <w:rPr>
        <w:rFonts w:hint="default"/>
      </w:rPr>
    </w:lvl>
  </w:abstractNum>
  <w:abstractNum w:abstractNumId="41">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4557C56"/>
    <w:multiLevelType w:val="hybridMultilevel"/>
    <w:tmpl w:val="96CEC3AE"/>
    <w:lvl w:ilvl="0" w:tplc="09788C9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A57747D"/>
    <w:multiLevelType w:val="hybridMultilevel"/>
    <w:tmpl w:val="5C9E9102"/>
    <w:lvl w:ilvl="0" w:tplc="60144012">
      <w:start w:val="1"/>
      <w:numFmt w:val="lowerLetter"/>
      <w:lvlText w:val="%1)"/>
      <w:lvlJc w:val="left"/>
      <w:pPr>
        <w:ind w:left="114" w:hanging="260"/>
      </w:pPr>
      <w:rPr>
        <w:rFonts w:ascii="Times New Roman" w:eastAsia="Times New Roman" w:hAnsi="Times New Roman" w:cs="Times New Roman" w:hint="default"/>
        <w:spacing w:val="-22"/>
        <w:w w:val="100"/>
        <w:sz w:val="22"/>
        <w:szCs w:val="22"/>
      </w:rPr>
    </w:lvl>
    <w:lvl w:ilvl="1" w:tplc="77AA27D4">
      <w:numFmt w:val="bullet"/>
      <w:lvlText w:val="•"/>
      <w:lvlJc w:val="left"/>
      <w:pPr>
        <w:ind w:left="400" w:hanging="260"/>
      </w:pPr>
      <w:rPr>
        <w:rFonts w:hint="default"/>
      </w:rPr>
    </w:lvl>
    <w:lvl w:ilvl="2" w:tplc="59CC5944">
      <w:numFmt w:val="bullet"/>
      <w:lvlText w:val="•"/>
      <w:lvlJc w:val="left"/>
      <w:pPr>
        <w:ind w:left="1451" w:hanging="260"/>
      </w:pPr>
      <w:rPr>
        <w:rFonts w:hint="default"/>
      </w:rPr>
    </w:lvl>
    <w:lvl w:ilvl="3" w:tplc="DCA06128">
      <w:numFmt w:val="bullet"/>
      <w:lvlText w:val="•"/>
      <w:lvlJc w:val="left"/>
      <w:pPr>
        <w:ind w:left="2503" w:hanging="260"/>
      </w:pPr>
      <w:rPr>
        <w:rFonts w:hint="default"/>
      </w:rPr>
    </w:lvl>
    <w:lvl w:ilvl="4" w:tplc="9A5C2A50">
      <w:numFmt w:val="bullet"/>
      <w:lvlText w:val="•"/>
      <w:lvlJc w:val="left"/>
      <w:pPr>
        <w:ind w:left="3555" w:hanging="260"/>
      </w:pPr>
      <w:rPr>
        <w:rFonts w:hint="default"/>
      </w:rPr>
    </w:lvl>
    <w:lvl w:ilvl="5" w:tplc="AC884BB0">
      <w:numFmt w:val="bullet"/>
      <w:lvlText w:val="•"/>
      <w:lvlJc w:val="left"/>
      <w:pPr>
        <w:ind w:left="4607" w:hanging="260"/>
      </w:pPr>
      <w:rPr>
        <w:rFonts w:hint="default"/>
      </w:rPr>
    </w:lvl>
    <w:lvl w:ilvl="6" w:tplc="1F78A8F2">
      <w:numFmt w:val="bullet"/>
      <w:lvlText w:val="•"/>
      <w:lvlJc w:val="left"/>
      <w:pPr>
        <w:ind w:left="5658" w:hanging="260"/>
      </w:pPr>
      <w:rPr>
        <w:rFonts w:hint="default"/>
      </w:rPr>
    </w:lvl>
    <w:lvl w:ilvl="7" w:tplc="EBE0B836">
      <w:numFmt w:val="bullet"/>
      <w:lvlText w:val="•"/>
      <w:lvlJc w:val="left"/>
      <w:pPr>
        <w:ind w:left="6710" w:hanging="260"/>
      </w:pPr>
      <w:rPr>
        <w:rFonts w:hint="default"/>
      </w:rPr>
    </w:lvl>
    <w:lvl w:ilvl="8" w:tplc="8D1E5CDE">
      <w:numFmt w:val="bullet"/>
      <w:lvlText w:val="•"/>
      <w:lvlJc w:val="left"/>
      <w:pPr>
        <w:ind w:left="7762" w:hanging="260"/>
      </w:pPr>
      <w:rPr>
        <w:rFonts w:hint="default"/>
      </w:rPr>
    </w:lvl>
  </w:abstractNum>
  <w:abstractNum w:abstractNumId="44">
    <w:nsid w:val="7CD838E9"/>
    <w:multiLevelType w:val="hybridMultilevel"/>
    <w:tmpl w:val="0D92DF20"/>
    <w:lvl w:ilvl="0" w:tplc="53D2FBB6">
      <w:start w:val="5"/>
      <w:numFmt w:val="decimal"/>
      <w:lvlText w:val="%1."/>
      <w:lvlJc w:val="left"/>
      <w:pPr>
        <w:ind w:left="114" w:hanging="271"/>
      </w:pPr>
      <w:rPr>
        <w:rFonts w:ascii="Times New Roman" w:eastAsia="Times New Roman" w:hAnsi="Times New Roman" w:cs="Times New Roman" w:hint="default"/>
        <w:b/>
        <w:bCs/>
        <w:spacing w:val="-10"/>
        <w:w w:val="100"/>
        <w:sz w:val="22"/>
        <w:szCs w:val="22"/>
      </w:rPr>
    </w:lvl>
    <w:lvl w:ilvl="1" w:tplc="F9CE03C2">
      <w:numFmt w:val="bullet"/>
      <w:lvlText w:val="-"/>
      <w:lvlJc w:val="left"/>
      <w:pPr>
        <w:ind w:left="834" w:hanging="349"/>
      </w:pPr>
      <w:rPr>
        <w:rFonts w:ascii="Times New Roman" w:eastAsia="Times New Roman" w:hAnsi="Times New Roman" w:cs="Times New Roman" w:hint="default"/>
        <w:spacing w:val="-1"/>
        <w:w w:val="100"/>
        <w:sz w:val="22"/>
        <w:szCs w:val="22"/>
      </w:rPr>
    </w:lvl>
    <w:lvl w:ilvl="2" w:tplc="82E87762">
      <w:numFmt w:val="bullet"/>
      <w:lvlText w:val="•"/>
      <w:lvlJc w:val="left"/>
      <w:pPr>
        <w:ind w:left="1842" w:hanging="349"/>
      </w:pPr>
      <w:rPr>
        <w:rFonts w:hint="default"/>
      </w:rPr>
    </w:lvl>
    <w:lvl w:ilvl="3" w:tplc="794A9DF8">
      <w:numFmt w:val="bullet"/>
      <w:lvlText w:val="•"/>
      <w:lvlJc w:val="left"/>
      <w:pPr>
        <w:ind w:left="2845" w:hanging="349"/>
      </w:pPr>
      <w:rPr>
        <w:rFonts w:hint="default"/>
      </w:rPr>
    </w:lvl>
    <w:lvl w:ilvl="4" w:tplc="AAFE42F8">
      <w:numFmt w:val="bullet"/>
      <w:lvlText w:val="•"/>
      <w:lvlJc w:val="left"/>
      <w:pPr>
        <w:ind w:left="3848" w:hanging="349"/>
      </w:pPr>
      <w:rPr>
        <w:rFonts w:hint="default"/>
      </w:rPr>
    </w:lvl>
    <w:lvl w:ilvl="5" w:tplc="AD9824B6">
      <w:numFmt w:val="bullet"/>
      <w:lvlText w:val="•"/>
      <w:lvlJc w:val="left"/>
      <w:pPr>
        <w:ind w:left="4851" w:hanging="349"/>
      </w:pPr>
      <w:rPr>
        <w:rFonts w:hint="default"/>
      </w:rPr>
    </w:lvl>
    <w:lvl w:ilvl="6" w:tplc="C7C8FE26">
      <w:numFmt w:val="bullet"/>
      <w:lvlText w:val="•"/>
      <w:lvlJc w:val="left"/>
      <w:pPr>
        <w:ind w:left="5854" w:hanging="349"/>
      </w:pPr>
      <w:rPr>
        <w:rFonts w:hint="default"/>
      </w:rPr>
    </w:lvl>
    <w:lvl w:ilvl="7" w:tplc="C5DE69F0">
      <w:numFmt w:val="bullet"/>
      <w:lvlText w:val="•"/>
      <w:lvlJc w:val="left"/>
      <w:pPr>
        <w:ind w:left="6857" w:hanging="349"/>
      </w:pPr>
      <w:rPr>
        <w:rFonts w:hint="default"/>
      </w:rPr>
    </w:lvl>
    <w:lvl w:ilvl="8" w:tplc="7B44432E">
      <w:numFmt w:val="bullet"/>
      <w:lvlText w:val="•"/>
      <w:lvlJc w:val="left"/>
      <w:pPr>
        <w:ind w:left="7860" w:hanging="349"/>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5"/>
  </w:num>
  <w:num w:numId="5">
    <w:abstractNumId w:val="0"/>
  </w:num>
  <w:num w:numId="6">
    <w:abstractNumId w:val="35"/>
  </w:num>
  <w:num w:numId="7">
    <w:abstractNumId w:val="34"/>
  </w:num>
  <w:num w:numId="8">
    <w:abstractNumId w:val="39"/>
  </w:num>
  <w:num w:numId="9">
    <w:abstractNumId w:val="30"/>
  </w:num>
  <w:num w:numId="10">
    <w:abstractNumId w:val="24"/>
  </w:num>
  <w:num w:numId="11">
    <w:abstractNumId w:val="38"/>
  </w:num>
  <w:num w:numId="12">
    <w:abstractNumId w:val="40"/>
  </w:num>
  <w:num w:numId="13">
    <w:abstractNumId w:val="37"/>
  </w:num>
  <w:num w:numId="14">
    <w:abstractNumId w:val="44"/>
  </w:num>
  <w:num w:numId="15">
    <w:abstractNumId w:val="43"/>
  </w:num>
  <w:num w:numId="16">
    <w:abstractNumId w:val="21"/>
  </w:num>
  <w:num w:numId="17">
    <w:abstractNumId w:val="31"/>
  </w:num>
  <w:num w:numId="18">
    <w:abstractNumId w:val="33"/>
  </w:num>
  <w:num w:numId="19">
    <w:abstractNumId w:val="23"/>
  </w:num>
  <w:num w:numId="20">
    <w:abstractNumId w:val="26"/>
  </w:num>
  <w:num w:numId="21">
    <w:abstractNumId w:val="22"/>
  </w:num>
  <w:num w:numId="22">
    <w:abstractNumId w:val="42"/>
  </w:num>
  <w:num w:numId="23">
    <w:abstractNumId w:val="2"/>
  </w:num>
  <w:num w:numId="24">
    <w:abstractNumId w:val="3"/>
  </w:num>
  <w:num w:numId="25">
    <w:abstractNumId w:val="4"/>
  </w:num>
  <w:num w:numId="26">
    <w:abstractNumId w:val="5"/>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13"/>
  </w:num>
  <w:num w:numId="35">
    <w:abstractNumId w:val="41"/>
  </w:num>
  <w:num w:numId="36">
    <w:abstractNumId w:val="3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stylePaneFormatFilter w:val="3F01"/>
  <w:defaultTabStop w:val="708"/>
  <w:hyphenationZone w:val="283"/>
  <w:drawingGridHorizontalSpacing w:val="100"/>
  <w:drawingGridVerticalSpacing w:val="136"/>
  <w:displayHorizontalDrawingGridEvery w:val="0"/>
  <w:displayVerticalDrawingGridEvery w:val="2"/>
  <w:noPunctuationKerning/>
  <w:characterSpacingControl w:val="doNotCompress"/>
  <w:hdrShapeDefaults>
    <o:shapedefaults v:ext="edit" spidmax="17410"/>
  </w:hdrShapeDefaults>
  <w:footnotePr>
    <w:footnote w:id="0"/>
    <w:footnote w:id="1"/>
  </w:footnotePr>
  <w:endnotePr>
    <w:endnote w:id="0"/>
    <w:endnote w:id="1"/>
  </w:endnotePr>
  <w:compat/>
  <w:rsids>
    <w:rsidRoot w:val="002B218F"/>
    <w:rsid w:val="00003B1F"/>
    <w:rsid w:val="000109FC"/>
    <w:rsid w:val="0001374C"/>
    <w:rsid w:val="000162C2"/>
    <w:rsid w:val="00016FD4"/>
    <w:rsid w:val="000253E3"/>
    <w:rsid w:val="0005342D"/>
    <w:rsid w:val="00060F29"/>
    <w:rsid w:val="00071F63"/>
    <w:rsid w:val="00074413"/>
    <w:rsid w:val="000B2C10"/>
    <w:rsid w:val="000B34B9"/>
    <w:rsid w:val="000B7C4B"/>
    <w:rsid w:val="000C029D"/>
    <w:rsid w:val="000C06CA"/>
    <w:rsid w:val="000C0736"/>
    <w:rsid w:val="000E1700"/>
    <w:rsid w:val="000E522B"/>
    <w:rsid w:val="000F2E93"/>
    <w:rsid w:val="000F4766"/>
    <w:rsid w:val="000F561A"/>
    <w:rsid w:val="000F6DE1"/>
    <w:rsid w:val="000F7DE5"/>
    <w:rsid w:val="00100F74"/>
    <w:rsid w:val="00106DA9"/>
    <w:rsid w:val="0011237B"/>
    <w:rsid w:val="001134DA"/>
    <w:rsid w:val="00117F77"/>
    <w:rsid w:val="00120F9B"/>
    <w:rsid w:val="00125890"/>
    <w:rsid w:val="001264C7"/>
    <w:rsid w:val="0013498A"/>
    <w:rsid w:val="00134C9F"/>
    <w:rsid w:val="00136634"/>
    <w:rsid w:val="00142A12"/>
    <w:rsid w:val="001436AB"/>
    <w:rsid w:val="0014407C"/>
    <w:rsid w:val="001454B7"/>
    <w:rsid w:val="001552C0"/>
    <w:rsid w:val="001669DF"/>
    <w:rsid w:val="00170DDF"/>
    <w:rsid w:val="00171A28"/>
    <w:rsid w:val="00172F91"/>
    <w:rsid w:val="0018440A"/>
    <w:rsid w:val="00187F6D"/>
    <w:rsid w:val="00194218"/>
    <w:rsid w:val="00196F78"/>
    <w:rsid w:val="001A0902"/>
    <w:rsid w:val="001A5E28"/>
    <w:rsid w:val="001A7EFC"/>
    <w:rsid w:val="001B29BD"/>
    <w:rsid w:val="001D1B3C"/>
    <w:rsid w:val="001D2637"/>
    <w:rsid w:val="001D3B7E"/>
    <w:rsid w:val="001E2055"/>
    <w:rsid w:val="001E5ED9"/>
    <w:rsid w:val="001E6899"/>
    <w:rsid w:val="002029D4"/>
    <w:rsid w:val="002046DD"/>
    <w:rsid w:val="00215494"/>
    <w:rsid w:val="00220363"/>
    <w:rsid w:val="00226861"/>
    <w:rsid w:val="00232065"/>
    <w:rsid w:val="002341CD"/>
    <w:rsid w:val="00234E38"/>
    <w:rsid w:val="00273FF2"/>
    <w:rsid w:val="00274495"/>
    <w:rsid w:val="0028196D"/>
    <w:rsid w:val="00282626"/>
    <w:rsid w:val="00293359"/>
    <w:rsid w:val="002A4A9F"/>
    <w:rsid w:val="002A7E32"/>
    <w:rsid w:val="002B0101"/>
    <w:rsid w:val="002B110E"/>
    <w:rsid w:val="002B218F"/>
    <w:rsid w:val="002B48A7"/>
    <w:rsid w:val="002B6782"/>
    <w:rsid w:val="002C1AB5"/>
    <w:rsid w:val="002C36FB"/>
    <w:rsid w:val="002D3EDC"/>
    <w:rsid w:val="002E0728"/>
    <w:rsid w:val="002F10C3"/>
    <w:rsid w:val="00306972"/>
    <w:rsid w:val="003129D9"/>
    <w:rsid w:val="00315BCD"/>
    <w:rsid w:val="00326B82"/>
    <w:rsid w:val="00327421"/>
    <w:rsid w:val="00327783"/>
    <w:rsid w:val="00331836"/>
    <w:rsid w:val="00334BB5"/>
    <w:rsid w:val="00335772"/>
    <w:rsid w:val="00347B90"/>
    <w:rsid w:val="0035084E"/>
    <w:rsid w:val="0035172C"/>
    <w:rsid w:val="00353F40"/>
    <w:rsid w:val="00355105"/>
    <w:rsid w:val="00356CAE"/>
    <w:rsid w:val="00375EE7"/>
    <w:rsid w:val="003765E3"/>
    <w:rsid w:val="003930EF"/>
    <w:rsid w:val="00393686"/>
    <w:rsid w:val="0039432D"/>
    <w:rsid w:val="00394D15"/>
    <w:rsid w:val="003A1D69"/>
    <w:rsid w:val="003A5C1D"/>
    <w:rsid w:val="003B0ECF"/>
    <w:rsid w:val="003B21B9"/>
    <w:rsid w:val="003D185F"/>
    <w:rsid w:val="003D3955"/>
    <w:rsid w:val="003D4DB1"/>
    <w:rsid w:val="003F79E4"/>
    <w:rsid w:val="00401397"/>
    <w:rsid w:val="004029D1"/>
    <w:rsid w:val="004126D7"/>
    <w:rsid w:val="00417CCC"/>
    <w:rsid w:val="00421F02"/>
    <w:rsid w:val="0042261D"/>
    <w:rsid w:val="00435BFE"/>
    <w:rsid w:val="00436342"/>
    <w:rsid w:val="00437321"/>
    <w:rsid w:val="00441321"/>
    <w:rsid w:val="00447E6D"/>
    <w:rsid w:val="00451924"/>
    <w:rsid w:val="00453F12"/>
    <w:rsid w:val="004547C2"/>
    <w:rsid w:val="004661AE"/>
    <w:rsid w:val="0048371C"/>
    <w:rsid w:val="004951D9"/>
    <w:rsid w:val="004B1FCA"/>
    <w:rsid w:val="004B2159"/>
    <w:rsid w:val="004B3F9B"/>
    <w:rsid w:val="004B4BD5"/>
    <w:rsid w:val="004C00AC"/>
    <w:rsid w:val="004C0D5C"/>
    <w:rsid w:val="004C176C"/>
    <w:rsid w:val="004C2616"/>
    <w:rsid w:val="004C2F11"/>
    <w:rsid w:val="004E2C5D"/>
    <w:rsid w:val="004E4862"/>
    <w:rsid w:val="004F1360"/>
    <w:rsid w:val="00502002"/>
    <w:rsid w:val="005026AC"/>
    <w:rsid w:val="00502762"/>
    <w:rsid w:val="00523F8E"/>
    <w:rsid w:val="00530365"/>
    <w:rsid w:val="00534041"/>
    <w:rsid w:val="005348C8"/>
    <w:rsid w:val="0055115E"/>
    <w:rsid w:val="005518D5"/>
    <w:rsid w:val="00555482"/>
    <w:rsid w:val="00556F8E"/>
    <w:rsid w:val="00557ACC"/>
    <w:rsid w:val="00580D24"/>
    <w:rsid w:val="00584E98"/>
    <w:rsid w:val="005916E8"/>
    <w:rsid w:val="005973B4"/>
    <w:rsid w:val="005A2B72"/>
    <w:rsid w:val="005A53F2"/>
    <w:rsid w:val="005A658F"/>
    <w:rsid w:val="005B23AE"/>
    <w:rsid w:val="005B4B37"/>
    <w:rsid w:val="005C2DE8"/>
    <w:rsid w:val="005C4F08"/>
    <w:rsid w:val="005D2F6A"/>
    <w:rsid w:val="005E19F9"/>
    <w:rsid w:val="005E296A"/>
    <w:rsid w:val="005E5F1B"/>
    <w:rsid w:val="005E6865"/>
    <w:rsid w:val="005F41DD"/>
    <w:rsid w:val="005F5030"/>
    <w:rsid w:val="006058BB"/>
    <w:rsid w:val="006170D8"/>
    <w:rsid w:val="006235F7"/>
    <w:rsid w:val="006259F1"/>
    <w:rsid w:val="006277B8"/>
    <w:rsid w:val="0065429B"/>
    <w:rsid w:val="00654E60"/>
    <w:rsid w:val="00657458"/>
    <w:rsid w:val="006614E5"/>
    <w:rsid w:val="0066559D"/>
    <w:rsid w:val="00685D3E"/>
    <w:rsid w:val="0068664A"/>
    <w:rsid w:val="00696EAC"/>
    <w:rsid w:val="006A3272"/>
    <w:rsid w:val="006A42CB"/>
    <w:rsid w:val="006B5985"/>
    <w:rsid w:val="006C7A5F"/>
    <w:rsid w:val="006D3E06"/>
    <w:rsid w:val="006D747C"/>
    <w:rsid w:val="006F60C2"/>
    <w:rsid w:val="00704736"/>
    <w:rsid w:val="007240A4"/>
    <w:rsid w:val="00725DC5"/>
    <w:rsid w:val="0072770A"/>
    <w:rsid w:val="00735D97"/>
    <w:rsid w:val="00741654"/>
    <w:rsid w:val="00741C4F"/>
    <w:rsid w:val="00756853"/>
    <w:rsid w:val="00760081"/>
    <w:rsid w:val="00793261"/>
    <w:rsid w:val="00796A6C"/>
    <w:rsid w:val="007A5F4E"/>
    <w:rsid w:val="007A7326"/>
    <w:rsid w:val="007D795B"/>
    <w:rsid w:val="007E57FE"/>
    <w:rsid w:val="007F360B"/>
    <w:rsid w:val="007F4CC7"/>
    <w:rsid w:val="007F733B"/>
    <w:rsid w:val="008000F7"/>
    <w:rsid w:val="00805318"/>
    <w:rsid w:val="00810D17"/>
    <w:rsid w:val="008243F8"/>
    <w:rsid w:val="00835C4D"/>
    <w:rsid w:val="00835C8F"/>
    <w:rsid w:val="00836E46"/>
    <w:rsid w:val="00837E7A"/>
    <w:rsid w:val="0084765C"/>
    <w:rsid w:val="00847D61"/>
    <w:rsid w:val="0085221D"/>
    <w:rsid w:val="00864D63"/>
    <w:rsid w:val="00867C5A"/>
    <w:rsid w:val="00881913"/>
    <w:rsid w:val="008821F5"/>
    <w:rsid w:val="00887D44"/>
    <w:rsid w:val="00891532"/>
    <w:rsid w:val="00892137"/>
    <w:rsid w:val="00892E3D"/>
    <w:rsid w:val="008934BD"/>
    <w:rsid w:val="00897777"/>
    <w:rsid w:val="008B1E43"/>
    <w:rsid w:val="008B6765"/>
    <w:rsid w:val="008C2FAD"/>
    <w:rsid w:val="008C307E"/>
    <w:rsid w:val="008C5690"/>
    <w:rsid w:val="008D7C8F"/>
    <w:rsid w:val="008E26F0"/>
    <w:rsid w:val="008E4A77"/>
    <w:rsid w:val="00905B7F"/>
    <w:rsid w:val="00916DB2"/>
    <w:rsid w:val="00917A57"/>
    <w:rsid w:val="009212B5"/>
    <w:rsid w:val="009216FF"/>
    <w:rsid w:val="00927944"/>
    <w:rsid w:val="0093331D"/>
    <w:rsid w:val="00936808"/>
    <w:rsid w:val="0094010C"/>
    <w:rsid w:val="00953587"/>
    <w:rsid w:val="00983256"/>
    <w:rsid w:val="009863E4"/>
    <w:rsid w:val="0098660B"/>
    <w:rsid w:val="00991EB4"/>
    <w:rsid w:val="009976CB"/>
    <w:rsid w:val="009B345C"/>
    <w:rsid w:val="009B7114"/>
    <w:rsid w:val="009D238D"/>
    <w:rsid w:val="009D7367"/>
    <w:rsid w:val="009E35CB"/>
    <w:rsid w:val="009E5E86"/>
    <w:rsid w:val="009F1106"/>
    <w:rsid w:val="009F48DA"/>
    <w:rsid w:val="00A01758"/>
    <w:rsid w:val="00A01A24"/>
    <w:rsid w:val="00A01CB4"/>
    <w:rsid w:val="00A10E34"/>
    <w:rsid w:val="00A17863"/>
    <w:rsid w:val="00A2679C"/>
    <w:rsid w:val="00A26C22"/>
    <w:rsid w:val="00A27447"/>
    <w:rsid w:val="00A37943"/>
    <w:rsid w:val="00A37F77"/>
    <w:rsid w:val="00A60924"/>
    <w:rsid w:val="00A622A6"/>
    <w:rsid w:val="00A62B4B"/>
    <w:rsid w:val="00A66519"/>
    <w:rsid w:val="00A67BC9"/>
    <w:rsid w:val="00A7116C"/>
    <w:rsid w:val="00A94217"/>
    <w:rsid w:val="00A95651"/>
    <w:rsid w:val="00AB0612"/>
    <w:rsid w:val="00AB0890"/>
    <w:rsid w:val="00AB125D"/>
    <w:rsid w:val="00AC121A"/>
    <w:rsid w:val="00AD35A0"/>
    <w:rsid w:val="00AD42B1"/>
    <w:rsid w:val="00AE0707"/>
    <w:rsid w:val="00AE36D8"/>
    <w:rsid w:val="00B031EA"/>
    <w:rsid w:val="00B1629E"/>
    <w:rsid w:val="00B329D5"/>
    <w:rsid w:val="00B41F5F"/>
    <w:rsid w:val="00B44616"/>
    <w:rsid w:val="00B45400"/>
    <w:rsid w:val="00B530B9"/>
    <w:rsid w:val="00B53430"/>
    <w:rsid w:val="00B54830"/>
    <w:rsid w:val="00B60B71"/>
    <w:rsid w:val="00B64A2C"/>
    <w:rsid w:val="00B804D4"/>
    <w:rsid w:val="00B837DE"/>
    <w:rsid w:val="00B84F86"/>
    <w:rsid w:val="00B870B2"/>
    <w:rsid w:val="00B90C9A"/>
    <w:rsid w:val="00B92DF5"/>
    <w:rsid w:val="00BB5208"/>
    <w:rsid w:val="00BB7756"/>
    <w:rsid w:val="00BC37CE"/>
    <w:rsid w:val="00BD00E8"/>
    <w:rsid w:val="00BD0BAA"/>
    <w:rsid w:val="00BD2445"/>
    <w:rsid w:val="00BE0167"/>
    <w:rsid w:val="00BE07A0"/>
    <w:rsid w:val="00BE3FFD"/>
    <w:rsid w:val="00BE59EE"/>
    <w:rsid w:val="00BF24EA"/>
    <w:rsid w:val="00C04BC6"/>
    <w:rsid w:val="00C07DA9"/>
    <w:rsid w:val="00C11445"/>
    <w:rsid w:val="00C11C98"/>
    <w:rsid w:val="00C134B0"/>
    <w:rsid w:val="00C2000F"/>
    <w:rsid w:val="00C26C73"/>
    <w:rsid w:val="00C27DDF"/>
    <w:rsid w:val="00C413F9"/>
    <w:rsid w:val="00C423B4"/>
    <w:rsid w:val="00C517E8"/>
    <w:rsid w:val="00C60429"/>
    <w:rsid w:val="00C94FE2"/>
    <w:rsid w:val="00CA288A"/>
    <w:rsid w:val="00CA289C"/>
    <w:rsid w:val="00CA56B6"/>
    <w:rsid w:val="00CA64FC"/>
    <w:rsid w:val="00CB1453"/>
    <w:rsid w:val="00CB19F4"/>
    <w:rsid w:val="00CB4B27"/>
    <w:rsid w:val="00CC12C1"/>
    <w:rsid w:val="00CC4963"/>
    <w:rsid w:val="00CC79C5"/>
    <w:rsid w:val="00CC7B2D"/>
    <w:rsid w:val="00CD244D"/>
    <w:rsid w:val="00CD2B06"/>
    <w:rsid w:val="00CD3CB8"/>
    <w:rsid w:val="00CD6D73"/>
    <w:rsid w:val="00CE3607"/>
    <w:rsid w:val="00CF2DDA"/>
    <w:rsid w:val="00D0295A"/>
    <w:rsid w:val="00D05F9C"/>
    <w:rsid w:val="00D1595A"/>
    <w:rsid w:val="00D25C2E"/>
    <w:rsid w:val="00D3728D"/>
    <w:rsid w:val="00D44E77"/>
    <w:rsid w:val="00D50C0C"/>
    <w:rsid w:val="00D52771"/>
    <w:rsid w:val="00D54920"/>
    <w:rsid w:val="00D61FD1"/>
    <w:rsid w:val="00D72000"/>
    <w:rsid w:val="00D72C9D"/>
    <w:rsid w:val="00D76DD0"/>
    <w:rsid w:val="00D84D22"/>
    <w:rsid w:val="00DA094B"/>
    <w:rsid w:val="00DA0D73"/>
    <w:rsid w:val="00DA15B8"/>
    <w:rsid w:val="00DA1F02"/>
    <w:rsid w:val="00DA3E70"/>
    <w:rsid w:val="00DB4A94"/>
    <w:rsid w:val="00DB63FD"/>
    <w:rsid w:val="00DC538A"/>
    <w:rsid w:val="00DC665B"/>
    <w:rsid w:val="00DD030A"/>
    <w:rsid w:val="00DD0959"/>
    <w:rsid w:val="00DE0595"/>
    <w:rsid w:val="00DE6F58"/>
    <w:rsid w:val="00DE7417"/>
    <w:rsid w:val="00DF74C8"/>
    <w:rsid w:val="00E12161"/>
    <w:rsid w:val="00E1492D"/>
    <w:rsid w:val="00E15B12"/>
    <w:rsid w:val="00E26EA4"/>
    <w:rsid w:val="00E27474"/>
    <w:rsid w:val="00E35EA6"/>
    <w:rsid w:val="00E40A2F"/>
    <w:rsid w:val="00E50CBF"/>
    <w:rsid w:val="00E537E3"/>
    <w:rsid w:val="00E57E0E"/>
    <w:rsid w:val="00E61B7C"/>
    <w:rsid w:val="00E6275D"/>
    <w:rsid w:val="00E62F41"/>
    <w:rsid w:val="00E704F3"/>
    <w:rsid w:val="00E730DB"/>
    <w:rsid w:val="00E7395B"/>
    <w:rsid w:val="00E7443A"/>
    <w:rsid w:val="00E75A5F"/>
    <w:rsid w:val="00E82615"/>
    <w:rsid w:val="00E9583B"/>
    <w:rsid w:val="00EA7C73"/>
    <w:rsid w:val="00EB743B"/>
    <w:rsid w:val="00EB755E"/>
    <w:rsid w:val="00ED54E1"/>
    <w:rsid w:val="00ED7419"/>
    <w:rsid w:val="00EE4464"/>
    <w:rsid w:val="00F20D12"/>
    <w:rsid w:val="00F2503B"/>
    <w:rsid w:val="00F321F0"/>
    <w:rsid w:val="00F37304"/>
    <w:rsid w:val="00F40FFB"/>
    <w:rsid w:val="00F43F32"/>
    <w:rsid w:val="00F513F5"/>
    <w:rsid w:val="00FA1CD1"/>
    <w:rsid w:val="00FA22C1"/>
    <w:rsid w:val="00FA5E76"/>
    <w:rsid w:val="00FB41BB"/>
    <w:rsid w:val="00FB7C44"/>
    <w:rsid w:val="00FC210D"/>
    <w:rsid w:val="00FC4BBF"/>
    <w:rsid w:val="00FD03FA"/>
    <w:rsid w:val="00FD29C1"/>
    <w:rsid w:val="00FD3E6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A42CB"/>
    <w:pPr>
      <w:autoSpaceDE w:val="0"/>
      <w:autoSpaceDN w:val="0"/>
    </w:pPr>
  </w:style>
  <w:style w:type="paragraph" w:styleId="Titolo1">
    <w:name w:val="heading 1"/>
    <w:basedOn w:val="Normale"/>
    <w:next w:val="Normale"/>
    <w:link w:val="Titolo1Carattere"/>
    <w:qFormat/>
    <w:rsid w:val="00CC79C5"/>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CC79C5"/>
    <w:pPr>
      <w:keepNext/>
      <w:tabs>
        <w:tab w:val="left" w:pos="360"/>
        <w:tab w:val="num" w:pos="1080"/>
      </w:tabs>
      <w:suppressAutoHyphens/>
      <w:autoSpaceDE/>
      <w:autoSpaceDN/>
      <w:ind w:left="792" w:hanging="432"/>
      <w:jc w:val="both"/>
      <w:outlineLvl w:val="1"/>
    </w:pPr>
    <w:rPr>
      <w:rFonts w:ascii="ChelthmITC Bk BT" w:hAnsi="ChelthmITC Bk BT" w:cs="ChelthmITC Bk BT"/>
      <w:b/>
      <w:bCs/>
      <w:sz w:val="24"/>
      <w:szCs w:val="24"/>
      <w:u w:val="single"/>
      <w:lang w:eastAsia="ar-SA"/>
    </w:rPr>
  </w:style>
  <w:style w:type="paragraph" w:styleId="Titolo3">
    <w:name w:val="heading 3"/>
    <w:basedOn w:val="Normale"/>
    <w:next w:val="Normale"/>
    <w:link w:val="Titolo3Carattere"/>
    <w:qFormat/>
    <w:rsid w:val="00CC79C5"/>
    <w:pPr>
      <w:keepNext/>
      <w:tabs>
        <w:tab w:val="num" w:pos="1800"/>
      </w:tabs>
      <w:suppressAutoHyphens/>
      <w:autoSpaceDE/>
      <w:autoSpaceDN/>
      <w:spacing w:line="283" w:lineRule="exact"/>
      <w:ind w:left="1224" w:hanging="504"/>
      <w:jc w:val="center"/>
      <w:outlineLvl w:val="2"/>
    </w:pPr>
    <w:rPr>
      <w:rFonts w:ascii="ChelthmITC Bk BT" w:hAnsi="ChelthmITC Bk BT" w:cs="ChelthmITC Bk BT"/>
      <w:i/>
      <w:iCs/>
      <w:sz w:val="24"/>
      <w:szCs w:val="24"/>
      <w:lang w:eastAsia="ar-SA"/>
    </w:rPr>
  </w:style>
  <w:style w:type="paragraph" w:styleId="Titolo4">
    <w:name w:val="heading 4"/>
    <w:basedOn w:val="Normale"/>
    <w:next w:val="Normale"/>
    <w:link w:val="Titolo4Carattere"/>
    <w:qFormat/>
    <w:rsid w:val="006A42CB"/>
    <w:pPr>
      <w:keepNext/>
      <w:widowControl w:val="0"/>
      <w:jc w:val="both"/>
      <w:outlineLvl w:val="3"/>
    </w:pPr>
    <w:rPr>
      <w:rFonts w:ascii="Arial" w:hAnsi="Arial" w:cs="Arial"/>
      <w:sz w:val="24"/>
      <w:szCs w:val="24"/>
    </w:rPr>
  </w:style>
  <w:style w:type="paragraph" w:styleId="Titolo5">
    <w:name w:val="heading 5"/>
    <w:basedOn w:val="Normale"/>
    <w:next w:val="Normale"/>
    <w:link w:val="Titolo5Carattere"/>
    <w:uiPriority w:val="99"/>
    <w:qFormat/>
    <w:rsid w:val="006A42CB"/>
    <w:pPr>
      <w:keepNext/>
      <w:widowControl w:val="0"/>
      <w:jc w:val="center"/>
      <w:outlineLvl w:val="4"/>
    </w:pPr>
    <w:rPr>
      <w:rFonts w:ascii="Arial" w:hAnsi="Arial" w:cs="Arial"/>
      <w:sz w:val="24"/>
      <w:szCs w:val="24"/>
    </w:rPr>
  </w:style>
  <w:style w:type="paragraph" w:styleId="Titolo6">
    <w:name w:val="heading 6"/>
    <w:basedOn w:val="Normale"/>
    <w:next w:val="Normale"/>
    <w:link w:val="Titolo6Carattere"/>
    <w:uiPriority w:val="99"/>
    <w:qFormat/>
    <w:rsid w:val="00F43F32"/>
    <w:pPr>
      <w:spacing w:before="240" w:after="60"/>
      <w:outlineLvl w:val="5"/>
    </w:pPr>
    <w:rPr>
      <w:b/>
      <w:bCs/>
      <w:sz w:val="22"/>
      <w:szCs w:val="22"/>
    </w:rPr>
  </w:style>
  <w:style w:type="paragraph" w:styleId="Titolo9">
    <w:name w:val="heading 9"/>
    <w:basedOn w:val="Normale"/>
    <w:next w:val="Normale"/>
    <w:link w:val="Titolo9Carattere"/>
    <w:uiPriority w:val="99"/>
    <w:qFormat/>
    <w:rsid w:val="00CC79C5"/>
    <w:pPr>
      <w:keepNext/>
      <w:tabs>
        <w:tab w:val="num" w:pos="5400"/>
      </w:tabs>
      <w:suppressAutoHyphens/>
      <w:autoSpaceDE/>
      <w:autoSpaceDN/>
      <w:ind w:left="4320" w:hanging="1440"/>
      <w:jc w:val="center"/>
      <w:outlineLvl w:val="8"/>
    </w:pPr>
    <w:rPr>
      <w:rFonts w:ascii="ChelthmITC Bk BT" w:hAnsi="ChelthmITC Bk BT" w:cs="ChelthmITC Bk BT"/>
      <w:b/>
      <w:bCs/>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C79C5"/>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rsid w:val="00CC79C5"/>
    <w:rPr>
      <w:rFonts w:ascii="ChelthmITC Bk BT" w:hAnsi="ChelthmITC Bk BT" w:cs="ChelthmITC Bk BT"/>
      <w:b/>
      <w:bCs/>
      <w:sz w:val="24"/>
      <w:szCs w:val="24"/>
      <w:u w:val="single"/>
      <w:lang w:eastAsia="ar-SA"/>
    </w:rPr>
  </w:style>
  <w:style w:type="character" w:customStyle="1" w:styleId="Titolo3Carattere">
    <w:name w:val="Titolo 3 Carattere"/>
    <w:basedOn w:val="Carpredefinitoparagrafo"/>
    <w:link w:val="Titolo3"/>
    <w:rsid w:val="00CC79C5"/>
    <w:rPr>
      <w:rFonts w:ascii="ChelthmITC Bk BT" w:hAnsi="ChelthmITC Bk BT" w:cs="ChelthmITC Bk BT"/>
      <w:i/>
      <w:iCs/>
      <w:sz w:val="24"/>
      <w:szCs w:val="24"/>
      <w:lang w:eastAsia="ar-SA"/>
    </w:rPr>
  </w:style>
  <w:style w:type="character" w:customStyle="1" w:styleId="Titolo4Carattere">
    <w:name w:val="Titolo 4 Carattere"/>
    <w:basedOn w:val="Carpredefinitoparagrafo"/>
    <w:link w:val="Titolo4"/>
    <w:rsid w:val="00CC79C5"/>
    <w:rPr>
      <w:rFonts w:ascii="Arial" w:hAnsi="Arial" w:cs="Arial"/>
      <w:sz w:val="24"/>
      <w:szCs w:val="24"/>
    </w:rPr>
  </w:style>
  <w:style w:type="character" w:customStyle="1" w:styleId="Titolo5Carattere">
    <w:name w:val="Titolo 5 Carattere"/>
    <w:basedOn w:val="Carpredefinitoparagrafo"/>
    <w:link w:val="Titolo5"/>
    <w:uiPriority w:val="99"/>
    <w:rsid w:val="00CC79C5"/>
    <w:rPr>
      <w:rFonts w:ascii="Arial" w:hAnsi="Arial" w:cs="Arial"/>
      <w:sz w:val="24"/>
      <w:szCs w:val="24"/>
    </w:rPr>
  </w:style>
  <w:style w:type="character" w:customStyle="1" w:styleId="Titolo6Carattere">
    <w:name w:val="Titolo 6 Carattere"/>
    <w:basedOn w:val="Carpredefinitoparagrafo"/>
    <w:link w:val="Titolo6"/>
    <w:uiPriority w:val="99"/>
    <w:rsid w:val="00CC79C5"/>
    <w:rPr>
      <w:b/>
      <w:bCs/>
      <w:sz w:val="22"/>
      <w:szCs w:val="22"/>
    </w:rPr>
  </w:style>
  <w:style w:type="character" w:customStyle="1" w:styleId="Titolo9Carattere">
    <w:name w:val="Titolo 9 Carattere"/>
    <w:basedOn w:val="Carpredefinitoparagrafo"/>
    <w:link w:val="Titolo9"/>
    <w:uiPriority w:val="99"/>
    <w:rsid w:val="00CC79C5"/>
    <w:rPr>
      <w:rFonts w:ascii="ChelthmITC Bk BT" w:hAnsi="ChelthmITC Bk BT" w:cs="ChelthmITC Bk BT"/>
      <w:b/>
      <w:bCs/>
      <w:sz w:val="24"/>
      <w:szCs w:val="24"/>
      <w:lang w:eastAsia="ar-SA"/>
    </w:rPr>
  </w:style>
  <w:style w:type="paragraph" w:styleId="Corpodeltesto">
    <w:name w:val="Body Text"/>
    <w:basedOn w:val="Normale"/>
    <w:link w:val="CorpodeltestoCarattere"/>
    <w:uiPriority w:val="1"/>
    <w:qFormat/>
    <w:rsid w:val="006A42CB"/>
    <w:pPr>
      <w:widowControl w:val="0"/>
      <w:jc w:val="both"/>
    </w:pPr>
    <w:rPr>
      <w:rFonts w:ascii="Arial" w:hAnsi="Arial" w:cs="Arial"/>
      <w:sz w:val="24"/>
      <w:szCs w:val="24"/>
    </w:rPr>
  </w:style>
  <w:style w:type="character" w:customStyle="1" w:styleId="CorpodeltestoCarattere">
    <w:name w:val="Corpo del testo Carattere"/>
    <w:basedOn w:val="Carpredefinitoparagrafo"/>
    <w:link w:val="Corpodeltesto"/>
    <w:uiPriority w:val="99"/>
    <w:rsid w:val="00CC79C5"/>
    <w:rPr>
      <w:rFonts w:ascii="Arial" w:hAnsi="Arial" w:cs="Arial"/>
      <w:sz w:val="24"/>
      <w:szCs w:val="24"/>
    </w:rPr>
  </w:style>
  <w:style w:type="paragraph" w:customStyle="1" w:styleId="rtf1heading1">
    <w:name w:val="rtf1 heading 1"/>
    <w:basedOn w:val="Normale"/>
    <w:next w:val="Normale"/>
    <w:rsid w:val="006A42CB"/>
    <w:pPr>
      <w:keepNext/>
      <w:widowControl w:val="0"/>
      <w:autoSpaceDE/>
      <w:autoSpaceDN/>
      <w:snapToGrid w:val="0"/>
      <w:jc w:val="center"/>
      <w:outlineLvl w:val="0"/>
    </w:pPr>
    <w:rPr>
      <w:rFonts w:eastAsia="Arial Unicode MS"/>
      <w:sz w:val="24"/>
      <w:szCs w:val="24"/>
    </w:rPr>
  </w:style>
  <w:style w:type="character" w:customStyle="1" w:styleId="rtf1Hyperlink">
    <w:name w:val="rtf1 Hyperlink"/>
    <w:basedOn w:val="Carpredefinitoparagrafo"/>
    <w:rsid w:val="006A42CB"/>
    <w:rPr>
      <w:rFonts w:ascii="Times New Roman" w:hAnsi="Times New Roman" w:cs="Times New Roman"/>
      <w:color w:val="0000FF"/>
      <w:u w:val="single"/>
    </w:rPr>
  </w:style>
  <w:style w:type="paragraph" w:customStyle="1" w:styleId="rtf1BodyText2">
    <w:name w:val="rtf1 Body Text 2"/>
    <w:basedOn w:val="Normale"/>
    <w:rsid w:val="006A42CB"/>
    <w:pPr>
      <w:autoSpaceDE/>
      <w:autoSpaceDN/>
      <w:jc w:val="both"/>
    </w:pPr>
    <w:rPr>
      <w:rFonts w:ascii="Bookman Old Style" w:hAnsi="Bookman Old Style"/>
      <w:sz w:val="24"/>
      <w:szCs w:val="24"/>
    </w:rPr>
  </w:style>
  <w:style w:type="paragraph" w:customStyle="1" w:styleId="rtf1PlainText">
    <w:name w:val="rtf1 Plain Text"/>
    <w:basedOn w:val="Normale"/>
    <w:rsid w:val="006A42CB"/>
    <w:pPr>
      <w:autoSpaceDE/>
      <w:autoSpaceDN/>
    </w:pPr>
    <w:rPr>
      <w:rFonts w:ascii="Courier New" w:hAnsi="Courier New" w:cs="Courier New"/>
    </w:rPr>
  </w:style>
  <w:style w:type="character" w:customStyle="1" w:styleId="rtf1Strong">
    <w:name w:val="rtf1 Strong"/>
    <w:basedOn w:val="Carpredefinitoparagrafo"/>
    <w:rsid w:val="006A42CB"/>
    <w:rPr>
      <w:rFonts w:ascii="Times New Roman" w:hAnsi="Times New Roman" w:cs="Times New Roman"/>
      <w:b/>
      <w:bCs/>
    </w:rPr>
  </w:style>
  <w:style w:type="paragraph" w:styleId="Paragrafoelenco">
    <w:name w:val="List Paragraph"/>
    <w:basedOn w:val="Normale"/>
    <w:qFormat/>
    <w:rsid w:val="003129D9"/>
    <w:pPr>
      <w:ind w:left="708"/>
    </w:pPr>
  </w:style>
  <w:style w:type="character" w:styleId="Collegamentoipertestuale">
    <w:name w:val="Hyperlink"/>
    <w:basedOn w:val="Carpredefinitoparagrafo"/>
    <w:unhideWhenUsed/>
    <w:rsid w:val="0013498A"/>
    <w:rPr>
      <w:color w:val="0000FF"/>
      <w:u w:val="single"/>
    </w:rPr>
  </w:style>
  <w:style w:type="paragraph" w:customStyle="1" w:styleId="CICorpo">
    <w:name w:val="CI_Corpo"/>
    <w:basedOn w:val="Normale"/>
    <w:uiPriority w:val="99"/>
    <w:rsid w:val="00BB7756"/>
    <w:pPr>
      <w:autoSpaceDE/>
      <w:autoSpaceDN/>
      <w:spacing w:before="120"/>
      <w:ind w:firstLine="709"/>
      <w:jc w:val="both"/>
    </w:pPr>
    <w:rPr>
      <w:sz w:val="22"/>
      <w:szCs w:val="22"/>
    </w:rPr>
  </w:style>
  <w:style w:type="paragraph" w:styleId="Testonormale">
    <w:name w:val="Plain Text"/>
    <w:basedOn w:val="Normale"/>
    <w:link w:val="TestonormaleCarattere"/>
    <w:uiPriority w:val="99"/>
    <w:rsid w:val="002F10C3"/>
    <w:pPr>
      <w:adjustRightInd w:val="0"/>
    </w:pPr>
    <w:rPr>
      <w:rFonts w:ascii="Courier New" w:hAnsi="Courier New" w:cs="Courier New"/>
    </w:rPr>
  </w:style>
  <w:style w:type="character" w:customStyle="1" w:styleId="TestonormaleCarattere">
    <w:name w:val="Testo normale Carattere"/>
    <w:basedOn w:val="Carpredefinitoparagrafo"/>
    <w:link w:val="Testonormale"/>
    <w:uiPriority w:val="99"/>
    <w:rsid w:val="002F10C3"/>
    <w:rPr>
      <w:rFonts w:ascii="Courier New" w:hAnsi="Courier New" w:cs="Courier New"/>
    </w:rPr>
  </w:style>
  <w:style w:type="paragraph" w:customStyle="1" w:styleId="rtf1NormalWeb">
    <w:name w:val="rtf1 Normal (Web)"/>
    <w:basedOn w:val="Normale"/>
    <w:rsid w:val="00BE0167"/>
    <w:pPr>
      <w:autoSpaceDE/>
      <w:autoSpaceDN/>
      <w:spacing w:before="100" w:beforeAutospacing="1" w:after="100" w:afterAutospacing="1"/>
    </w:pPr>
    <w:rPr>
      <w:sz w:val="24"/>
      <w:szCs w:val="24"/>
    </w:rPr>
  </w:style>
  <w:style w:type="paragraph" w:styleId="Testonotadichiusura">
    <w:name w:val="endnote text"/>
    <w:basedOn w:val="Normale"/>
    <w:link w:val="TestonotadichiusuraCarattere"/>
    <w:rsid w:val="00BD00E8"/>
    <w:pPr>
      <w:autoSpaceDE/>
      <w:autoSpaceDN/>
      <w:spacing w:after="200" w:line="276" w:lineRule="auto"/>
      <w:jc w:val="both"/>
    </w:pPr>
    <w:rPr>
      <w:rFonts w:ascii="Calibri" w:hAnsi="Calibri"/>
      <w:lang w:eastAsia="en-US"/>
    </w:rPr>
  </w:style>
  <w:style w:type="character" w:customStyle="1" w:styleId="TestonotadichiusuraCarattere">
    <w:name w:val="Testo nota di chiusura Carattere"/>
    <w:basedOn w:val="Carpredefinitoparagrafo"/>
    <w:link w:val="Testonotadichiusura"/>
    <w:uiPriority w:val="99"/>
    <w:rsid w:val="00CC79C5"/>
    <w:rPr>
      <w:rFonts w:ascii="Calibri" w:hAnsi="Calibri"/>
      <w:lang w:eastAsia="en-US"/>
    </w:rPr>
  </w:style>
  <w:style w:type="paragraph" w:customStyle="1" w:styleId="rtf1Default">
    <w:name w:val="rtf1 Default"/>
    <w:rsid w:val="00BD00E8"/>
    <w:pPr>
      <w:autoSpaceDE w:val="0"/>
      <w:autoSpaceDN w:val="0"/>
      <w:adjustRightInd w:val="0"/>
    </w:pPr>
    <w:rPr>
      <w:rFonts w:ascii="Garamond" w:hAnsi="Garamond" w:cs="Garamond"/>
      <w:color w:val="000000"/>
      <w:sz w:val="24"/>
      <w:szCs w:val="24"/>
      <w:lang w:eastAsia="en-US"/>
    </w:rPr>
  </w:style>
  <w:style w:type="paragraph" w:styleId="Corpodeltesto2">
    <w:name w:val="Body Text 2"/>
    <w:basedOn w:val="Normale"/>
    <w:link w:val="Corpodeltesto2Carattere"/>
    <w:uiPriority w:val="99"/>
    <w:rsid w:val="000253E3"/>
    <w:pPr>
      <w:spacing w:after="120" w:line="480" w:lineRule="auto"/>
    </w:pPr>
  </w:style>
  <w:style w:type="character" w:customStyle="1" w:styleId="Corpodeltesto2Carattere">
    <w:name w:val="Corpo del testo 2 Carattere"/>
    <w:basedOn w:val="Carpredefinitoparagrafo"/>
    <w:link w:val="Corpodeltesto2"/>
    <w:uiPriority w:val="99"/>
    <w:rsid w:val="00CC79C5"/>
  </w:style>
  <w:style w:type="character" w:customStyle="1" w:styleId="Caratteredellanota">
    <w:name w:val="Carattere della nota"/>
    <w:basedOn w:val="Carpredefinitoparagrafo"/>
    <w:uiPriority w:val="99"/>
    <w:rsid w:val="000253E3"/>
    <w:rPr>
      <w:rFonts w:cs="Times New Roman"/>
      <w:vertAlign w:val="superscript"/>
    </w:rPr>
  </w:style>
  <w:style w:type="character" w:customStyle="1" w:styleId="Rimandonotaapidipagina1">
    <w:name w:val="Rimando nota a piè di pagina1"/>
    <w:rsid w:val="000253E3"/>
    <w:rPr>
      <w:vertAlign w:val="superscript"/>
    </w:rPr>
  </w:style>
  <w:style w:type="character" w:styleId="Rimandonotaapidipagina">
    <w:name w:val="footnote reference"/>
    <w:basedOn w:val="Carpredefinitoparagrafo"/>
    <w:uiPriority w:val="99"/>
    <w:rsid w:val="000253E3"/>
    <w:rPr>
      <w:rFonts w:cs="Times New Roman"/>
      <w:vertAlign w:val="superscript"/>
    </w:rPr>
  </w:style>
  <w:style w:type="paragraph" w:styleId="Intestazione">
    <w:name w:val="header"/>
    <w:basedOn w:val="Normale"/>
    <w:link w:val="IntestazioneCarattere"/>
    <w:rsid w:val="000253E3"/>
    <w:pPr>
      <w:tabs>
        <w:tab w:val="center" w:pos="4819"/>
        <w:tab w:val="right" w:pos="9638"/>
      </w:tabs>
      <w:suppressAutoHyphens/>
      <w:autoSpaceDE/>
      <w:autoSpaceDN/>
    </w:pPr>
    <w:rPr>
      <w:rFonts w:ascii="ChelthmITC Bk BT" w:hAnsi="ChelthmITC Bk BT" w:cs="ChelthmITC Bk BT"/>
      <w:lang w:eastAsia="ar-SA"/>
    </w:rPr>
  </w:style>
  <w:style w:type="character" w:customStyle="1" w:styleId="IntestazioneCarattere">
    <w:name w:val="Intestazione Carattere"/>
    <w:basedOn w:val="Carpredefinitoparagrafo"/>
    <w:link w:val="Intestazione"/>
    <w:locked/>
    <w:rsid w:val="000253E3"/>
    <w:rPr>
      <w:rFonts w:ascii="ChelthmITC Bk BT" w:hAnsi="ChelthmITC Bk BT" w:cs="ChelthmITC Bk BT"/>
      <w:lang w:val="it-IT" w:eastAsia="ar-SA" w:bidi="ar-SA"/>
    </w:rPr>
  </w:style>
  <w:style w:type="paragraph" w:styleId="Pidipagina">
    <w:name w:val="footer"/>
    <w:basedOn w:val="Normale"/>
    <w:link w:val="PidipaginaCarattere1"/>
    <w:uiPriority w:val="99"/>
    <w:rsid w:val="000253E3"/>
    <w:pPr>
      <w:tabs>
        <w:tab w:val="center" w:pos="4819"/>
        <w:tab w:val="right" w:pos="9638"/>
      </w:tabs>
      <w:suppressAutoHyphens/>
      <w:autoSpaceDE/>
      <w:autoSpaceDN/>
    </w:pPr>
    <w:rPr>
      <w:rFonts w:ascii="ChelthmITC Bk BT" w:hAnsi="ChelthmITC Bk BT" w:cs="ChelthmITC Bk BT"/>
      <w:lang w:eastAsia="ar-SA"/>
    </w:rPr>
  </w:style>
  <w:style w:type="character" w:customStyle="1" w:styleId="PidipaginaCarattere1">
    <w:name w:val="Piè di pagina Carattere1"/>
    <w:basedOn w:val="Carpredefinitoparagrafo"/>
    <w:link w:val="Pidipagina"/>
    <w:uiPriority w:val="99"/>
    <w:locked/>
    <w:rsid w:val="000253E3"/>
    <w:rPr>
      <w:rFonts w:ascii="ChelthmITC Bk BT" w:hAnsi="ChelthmITC Bk BT" w:cs="ChelthmITC Bk BT"/>
      <w:lang w:val="it-IT" w:eastAsia="ar-SA" w:bidi="ar-SA"/>
    </w:rPr>
  </w:style>
  <w:style w:type="paragraph" w:customStyle="1" w:styleId="sche22">
    <w:name w:val="sche2_2"/>
    <w:uiPriority w:val="99"/>
    <w:rsid w:val="000253E3"/>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23">
    <w:name w:val="sche2_3"/>
    <w:uiPriority w:val="99"/>
    <w:rsid w:val="000253E3"/>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3">
    <w:name w:val="sche_3"/>
    <w:rsid w:val="000253E3"/>
    <w:pPr>
      <w:widowControl w:val="0"/>
      <w:suppressAutoHyphens/>
      <w:overflowPunct w:val="0"/>
      <w:autoSpaceDE w:val="0"/>
      <w:jc w:val="both"/>
      <w:textAlignment w:val="baseline"/>
    </w:pPr>
    <w:rPr>
      <w:rFonts w:ascii="ChelthmITC Bk BT" w:hAnsi="ChelthmITC Bk BT" w:cs="ChelthmITC Bk BT"/>
      <w:lang w:val="en-US" w:eastAsia="ar-SA"/>
    </w:rPr>
  </w:style>
  <w:style w:type="paragraph" w:customStyle="1" w:styleId="sche4">
    <w:name w:val="sche_4"/>
    <w:rsid w:val="000253E3"/>
    <w:pPr>
      <w:widowControl w:val="0"/>
      <w:suppressAutoHyphens/>
      <w:jc w:val="both"/>
    </w:pPr>
    <w:rPr>
      <w:rFonts w:ascii="ChelthmITC Bk BT" w:hAnsi="ChelthmITC Bk BT" w:cs="ChelthmITC Bk BT"/>
      <w:lang w:val="en-US" w:eastAsia="ar-SA"/>
    </w:rPr>
  </w:style>
  <w:style w:type="paragraph" w:styleId="Testonotaapidipagina">
    <w:name w:val="footnote text"/>
    <w:aliases w:val="Testo nota a piè di pagina Carattere Carattere, Carattere"/>
    <w:basedOn w:val="Normale"/>
    <w:link w:val="TestonotaapidipaginaCarattere"/>
    <w:uiPriority w:val="99"/>
    <w:rsid w:val="000253E3"/>
    <w:pPr>
      <w:suppressAutoHyphens/>
      <w:autoSpaceDE/>
      <w:autoSpaceDN/>
    </w:pPr>
    <w:rPr>
      <w:rFonts w:ascii="ChelthmITC Bk BT" w:hAnsi="ChelthmITC Bk BT" w:cs="ChelthmITC Bk BT"/>
      <w:lang w:eastAsia="ar-SA"/>
    </w:rPr>
  </w:style>
  <w:style w:type="character" w:customStyle="1" w:styleId="TestonotaapidipaginaCarattere">
    <w:name w:val="Testo nota a piè di pagina Carattere"/>
    <w:aliases w:val="Testo nota a piè di pagina Carattere Carattere Carattere, Carattere Carattere"/>
    <w:basedOn w:val="Carpredefinitoparagrafo"/>
    <w:link w:val="Testonotaapidipagina"/>
    <w:uiPriority w:val="99"/>
    <w:locked/>
    <w:rsid w:val="000253E3"/>
    <w:rPr>
      <w:rFonts w:ascii="ChelthmITC Bk BT" w:hAnsi="ChelthmITC Bk BT" w:cs="ChelthmITC Bk BT"/>
      <w:lang w:val="it-IT" w:eastAsia="ar-SA" w:bidi="ar-SA"/>
    </w:rPr>
  </w:style>
  <w:style w:type="paragraph" w:customStyle="1" w:styleId="provvr1">
    <w:name w:val="provv_r1"/>
    <w:basedOn w:val="Normale"/>
    <w:uiPriority w:val="99"/>
    <w:rsid w:val="000253E3"/>
    <w:pPr>
      <w:autoSpaceDE/>
      <w:autoSpaceDN/>
      <w:spacing w:before="100" w:beforeAutospacing="1" w:after="100" w:afterAutospacing="1"/>
      <w:ind w:firstLine="400"/>
      <w:jc w:val="both"/>
    </w:pPr>
    <w:rPr>
      <w:rFonts w:ascii="ChelthmITC Bk BT" w:hAnsi="ChelthmITC Bk BT" w:cs="ChelthmITC Bk BT"/>
      <w:sz w:val="24"/>
      <w:szCs w:val="24"/>
    </w:rPr>
  </w:style>
  <w:style w:type="character" w:customStyle="1" w:styleId="WW8Num2z1">
    <w:name w:val="WW8Num2z1"/>
    <w:uiPriority w:val="99"/>
    <w:rsid w:val="00CC79C5"/>
    <w:rPr>
      <w:rFonts w:ascii="Times New Roman" w:hAnsi="Times New Roman" w:cs="Times New Roman"/>
      <w:sz w:val="16"/>
      <w:szCs w:val="16"/>
    </w:rPr>
  </w:style>
  <w:style w:type="character" w:customStyle="1" w:styleId="WW8Num2z2">
    <w:name w:val="WW8Num2z2"/>
    <w:uiPriority w:val="99"/>
    <w:rsid w:val="00CC79C5"/>
    <w:rPr>
      <w:rFonts w:ascii="Wingdings" w:hAnsi="Wingdings" w:cs="Wingdings"/>
    </w:rPr>
  </w:style>
  <w:style w:type="character" w:customStyle="1" w:styleId="WW8Num2z3">
    <w:name w:val="WW8Num2z3"/>
    <w:uiPriority w:val="99"/>
    <w:rsid w:val="00CC79C5"/>
    <w:rPr>
      <w:rFonts w:ascii="Symbol" w:hAnsi="Symbol" w:cs="Symbol"/>
    </w:rPr>
  </w:style>
  <w:style w:type="character" w:customStyle="1" w:styleId="WW8Num2z4">
    <w:name w:val="WW8Num2z4"/>
    <w:uiPriority w:val="99"/>
    <w:rsid w:val="00CC79C5"/>
    <w:rPr>
      <w:rFonts w:ascii="Courier New" w:hAnsi="Courier New" w:cs="Courier New"/>
    </w:rPr>
  </w:style>
  <w:style w:type="character" w:customStyle="1" w:styleId="WW8Num4z0">
    <w:name w:val="WW8Num4z0"/>
    <w:uiPriority w:val="99"/>
    <w:rsid w:val="00CC79C5"/>
    <w:rPr>
      <w:rFonts w:ascii="Symbol" w:hAnsi="Symbol" w:cs="Symbol"/>
    </w:rPr>
  </w:style>
  <w:style w:type="character" w:customStyle="1" w:styleId="WW8Num5z0">
    <w:name w:val="WW8Num5z0"/>
    <w:uiPriority w:val="99"/>
    <w:rsid w:val="00CC79C5"/>
    <w:rPr>
      <w:rFonts w:ascii="Times New Roman" w:hAnsi="Times New Roman" w:cs="Times New Roman"/>
      <w:sz w:val="16"/>
      <w:szCs w:val="16"/>
    </w:rPr>
  </w:style>
  <w:style w:type="character" w:customStyle="1" w:styleId="WW8Num5z1">
    <w:name w:val="WW8Num5z1"/>
    <w:uiPriority w:val="99"/>
    <w:rsid w:val="00CC79C5"/>
    <w:rPr>
      <w:rFonts w:ascii="Courier New" w:hAnsi="Courier New" w:cs="Courier New"/>
    </w:rPr>
  </w:style>
  <w:style w:type="character" w:customStyle="1" w:styleId="WW8Num6z0">
    <w:name w:val="WW8Num6z0"/>
    <w:uiPriority w:val="99"/>
    <w:rsid w:val="00CC79C5"/>
    <w:rPr>
      <w:rFonts w:ascii="Symbol" w:hAnsi="Symbol" w:cs="Symbol"/>
    </w:rPr>
  </w:style>
  <w:style w:type="character" w:customStyle="1" w:styleId="WW8Num7z1">
    <w:name w:val="WW8Num7z1"/>
    <w:uiPriority w:val="99"/>
    <w:rsid w:val="00CC79C5"/>
    <w:rPr>
      <w:rFonts w:ascii="Courier New" w:hAnsi="Courier New" w:cs="Courier New"/>
    </w:rPr>
  </w:style>
  <w:style w:type="character" w:customStyle="1" w:styleId="WW8Num7z2">
    <w:name w:val="WW8Num7z2"/>
    <w:uiPriority w:val="99"/>
    <w:rsid w:val="00CC79C5"/>
    <w:rPr>
      <w:rFonts w:ascii="Wingdings" w:hAnsi="Wingdings" w:cs="Wingdings"/>
    </w:rPr>
  </w:style>
  <w:style w:type="character" w:customStyle="1" w:styleId="WW8Num10z0">
    <w:name w:val="WW8Num10z0"/>
    <w:uiPriority w:val="99"/>
    <w:rsid w:val="00CC79C5"/>
    <w:rPr>
      <w:rFonts w:ascii="Times New Roman" w:hAnsi="Times New Roman" w:cs="Times New Roman"/>
      <w:sz w:val="16"/>
      <w:szCs w:val="16"/>
    </w:rPr>
  </w:style>
  <w:style w:type="character" w:customStyle="1" w:styleId="WW8Num11z0">
    <w:name w:val="WW8Num11z0"/>
    <w:uiPriority w:val="99"/>
    <w:rsid w:val="00CC79C5"/>
    <w:rPr>
      <w:rFonts w:ascii="Symbol" w:hAnsi="Symbol" w:cs="Symbol"/>
    </w:rPr>
  </w:style>
  <w:style w:type="character" w:customStyle="1" w:styleId="WW8Num12z0">
    <w:name w:val="WW8Num12z0"/>
    <w:uiPriority w:val="99"/>
    <w:rsid w:val="00CC79C5"/>
    <w:rPr>
      <w:rFonts w:ascii="Times New Roman" w:hAnsi="Times New Roman" w:cs="Times New Roman"/>
      <w:sz w:val="16"/>
      <w:szCs w:val="16"/>
    </w:rPr>
  </w:style>
  <w:style w:type="character" w:customStyle="1" w:styleId="WW8Num13z0">
    <w:name w:val="WW8Num13z0"/>
    <w:uiPriority w:val="99"/>
    <w:rsid w:val="00CC79C5"/>
    <w:rPr>
      <w:rFonts w:ascii="Symbol" w:hAnsi="Symbol" w:cs="Symbol"/>
    </w:rPr>
  </w:style>
  <w:style w:type="character" w:customStyle="1" w:styleId="WW8Num16z0">
    <w:name w:val="WW8Num16z0"/>
    <w:uiPriority w:val="99"/>
    <w:rsid w:val="00CC79C5"/>
    <w:rPr>
      <w:rFonts w:ascii="Symbol" w:hAnsi="Symbol" w:cs="Symbol"/>
    </w:rPr>
  </w:style>
  <w:style w:type="character" w:customStyle="1" w:styleId="WW8Num17z1">
    <w:name w:val="WW8Num17z1"/>
    <w:uiPriority w:val="99"/>
    <w:rsid w:val="00CC79C5"/>
    <w:rPr>
      <w:rFonts w:ascii="Wingdings" w:hAnsi="Wingdings" w:cs="Wingdings"/>
    </w:rPr>
  </w:style>
  <w:style w:type="character" w:customStyle="1" w:styleId="WW8Num21z0">
    <w:name w:val="WW8Num21z0"/>
    <w:uiPriority w:val="99"/>
    <w:rsid w:val="00CC79C5"/>
    <w:rPr>
      <w:rFonts w:ascii="Symbol" w:hAnsi="Symbol" w:cs="Symbol"/>
    </w:rPr>
  </w:style>
  <w:style w:type="character" w:customStyle="1" w:styleId="WW8Num22z0">
    <w:name w:val="WW8Num22z0"/>
    <w:uiPriority w:val="99"/>
    <w:rsid w:val="00CC79C5"/>
    <w:rPr>
      <w:rFonts w:ascii="Symbol" w:hAnsi="Symbol" w:cs="Symbol"/>
    </w:rPr>
  </w:style>
  <w:style w:type="character" w:customStyle="1" w:styleId="Absatz-Standardschriftart">
    <w:name w:val="Absatz-Standardschriftart"/>
    <w:uiPriority w:val="99"/>
    <w:rsid w:val="00CC79C5"/>
  </w:style>
  <w:style w:type="character" w:customStyle="1" w:styleId="WW8Num8z0">
    <w:name w:val="WW8Num8z0"/>
    <w:uiPriority w:val="99"/>
    <w:rsid w:val="00CC79C5"/>
    <w:rPr>
      <w:color w:val="000000"/>
    </w:rPr>
  </w:style>
  <w:style w:type="character" w:customStyle="1" w:styleId="WW8Num9z1">
    <w:name w:val="WW8Num9z1"/>
    <w:uiPriority w:val="99"/>
    <w:rsid w:val="00CC79C5"/>
    <w:rPr>
      <w:rFonts w:ascii="Courier New" w:hAnsi="Courier New" w:cs="Courier New"/>
    </w:rPr>
  </w:style>
  <w:style w:type="character" w:customStyle="1" w:styleId="WW8Num9z2">
    <w:name w:val="WW8Num9z2"/>
    <w:uiPriority w:val="99"/>
    <w:rsid w:val="00CC79C5"/>
    <w:rPr>
      <w:rFonts w:ascii="Symbol" w:hAnsi="Symbol" w:cs="Symbol"/>
    </w:rPr>
  </w:style>
  <w:style w:type="character" w:customStyle="1" w:styleId="WW8Num14z0">
    <w:name w:val="WW8Num14z0"/>
    <w:uiPriority w:val="99"/>
    <w:rsid w:val="00CC79C5"/>
    <w:rPr>
      <w:rFonts w:ascii="Symbol" w:hAnsi="Symbol" w:cs="Symbol"/>
    </w:rPr>
  </w:style>
  <w:style w:type="character" w:customStyle="1" w:styleId="WW8Num15z0">
    <w:name w:val="WW8Num15z0"/>
    <w:uiPriority w:val="99"/>
    <w:rsid w:val="00CC79C5"/>
    <w:rPr>
      <w:rFonts w:ascii="Symbol" w:hAnsi="Symbol" w:cs="Symbol"/>
    </w:rPr>
  </w:style>
  <w:style w:type="character" w:customStyle="1" w:styleId="WW8Num18z0">
    <w:name w:val="WW8Num18z0"/>
    <w:uiPriority w:val="99"/>
    <w:rsid w:val="00CC79C5"/>
    <w:rPr>
      <w:rFonts w:ascii="Symbol" w:hAnsi="Symbol" w:cs="Symbol"/>
    </w:rPr>
  </w:style>
  <w:style w:type="character" w:customStyle="1" w:styleId="WW8Num19z1">
    <w:name w:val="WW8Num19z1"/>
    <w:uiPriority w:val="99"/>
    <w:rsid w:val="00CC79C5"/>
    <w:rPr>
      <w:rFonts w:ascii="Courier New" w:hAnsi="Courier New" w:cs="Courier New"/>
    </w:rPr>
  </w:style>
  <w:style w:type="character" w:customStyle="1" w:styleId="WW8Num23z0">
    <w:name w:val="WW8Num23z0"/>
    <w:uiPriority w:val="99"/>
    <w:rsid w:val="00CC79C5"/>
    <w:rPr>
      <w:rFonts w:ascii="Symbol" w:hAnsi="Symbol" w:cs="Symbol"/>
    </w:rPr>
  </w:style>
  <w:style w:type="character" w:customStyle="1" w:styleId="WW8Num24z0">
    <w:name w:val="WW8Num24z0"/>
    <w:uiPriority w:val="99"/>
    <w:rsid w:val="00CC79C5"/>
    <w:rPr>
      <w:rFonts w:ascii="Wingdings" w:hAnsi="Wingdings" w:cs="Wingdings"/>
    </w:rPr>
  </w:style>
  <w:style w:type="character" w:customStyle="1" w:styleId="Carpredefinitoparagrafo2">
    <w:name w:val="Car. predefinito paragrafo2"/>
    <w:uiPriority w:val="99"/>
    <w:rsid w:val="00CC79C5"/>
  </w:style>
  <w:style w:type="character" w:customStyle="1" w:styleId="WW-Absatz-Standardschriftart">
    <w:name w:val="WW-Absatz-Standardschriftart"/>
    <w:uiPriority w:val="99"/>
    <w:rsid w:val="00CC79C5"/>
  </w:style>
  <w:style w:type="character" w:customStyle="1" w:styleId="WW8Num1z0">
    <w:name w:val="WW8Num1z0"/>
    <w:uiPriority w:val="99"/>
    <w:rsid w:val="00CC79C5"/>
    <w:rPr>
      <w:rFonts w:ascii="Courier New" w:hAnsi="Courier New" w:cs="Courier New"/>
    </w:rPr>
  </w:style>
  <w:style w:type="character" w:customStyle="1" w:styleId="WW8Num1z1">
    <w:name w:val="WW8Num1z1"/>
    <w:uiPriority w:val="99"/>
    <w:rsid w:val="00CC79C5"/>
    <w:rPr>
      <w:rFonts w:ascii="Courier New" w:hAnsi="Courier New" w:cs="Courier New"/>
    </w:rPr>
  </w:style>
  <w:style w:type="character" w:customStyle="1" w:styleId="WW8Num1z2">
    <w:name w:val="WW8Num1z2"/>
    <w:uiPriority w:val="99"/>
    <w:rsid w:val="00CC79C5"/>
    <w:rPr>
      <w:rFonts w:ascii="Wingdings" w:hAnsi="Wingdings" w:cs="Wingdings"/>
    </w:rPr>
  </w:style>
  <w:style w:type="character" w:customStyle="1" w:styleId="WW8Num1z3">
    <w:name w:val="WW8Num1z3"/>
    <w:uiPriority w:val="99"/>
    <w:rsid w:val="00CC79C5"/>
    <w:rPr>
      <w:rFonts w:ascii="Symbol" w:hAnsi="Symbol" w:cs="Symbol"/>
    </w:rPr>
  </w:style>
  <w:style w:type="character" w:customStyle="1" w:styleId="WW8Num5z2">
    <w:name w:val="WW8Num5z2"/>
    <w:uiPriority w:val="99"/>
    <w:rsid w:val="00CC79C5"/>
    <w:rPr>
      <w:rFonts w:ascii="Wingdings" w:hAnsi="Wingdings" w:cs="Wingdings"/>
    </w:rPr>
  </w:style>
  <w:style w:type="character" w:customStyle="1" w:styleId="WW8Num5z3">
    <w:name w:val="WW8Num5z3"/>
    <w:uiPriority w:val="99"/>
    <w:rsid w:val="00CC79C5"/>
    <w:rPr>
      <w:rFonts w:ascii="Symbol" w:hAnsi="Symbol" w:cs="Symbol"/>
    </w:rPr>
  </w:style>
  <w:style w:type="character" w:customStyle="1" w:styleId="WW8Num7z0">
    <w:name w:val="WW8Num7z0"/>
    <w:uiPriority w:val="99"/>
    <w:rsid w:val="00CC79C5"/>
    <w:rPr>
      <w:rFonts w:ascii="Symbol" w:hAnsi="Symbol" w:cs="Symbol"/>
    </w:rPr>
  </w:style>
  <w:style w:type="character" w:customStyle="1" w:styleId="WW8Num8z1">
    <w:name w:val="WW8Num8z1"/>
    <w:uiPriority w:val="99"/>
    <w:rsid w:val="00CC79C5"/>
    <w:rPr>
      <w:rFonts w:ascii="Wingdings" w:hAnsi="Wingdings" w:cs="Wingdings"/>
    </w:rPr>
  </w:style>
  <w:style w:type="character" w:customStyle="1" w:styleId="WW8Num11z1">
    <w:name w:val="WW8Num11z1"/>
    <w:uiPriority w:val="99"/>
    <w:rsid w:val="00CC79C5"/>
    <w:rPr>
      <w:rFonts w:ascii="Courier New" w:hAnsi="Courier New" w:cs="Courier New"/>
    </w:rPr>
  </w:style>
  <w:style w:type="character" w:customStyle="1" w:styleId="WW8Num11z2">
    <w:name w:val="WW8Num11z2"/>
    <w:uiPriority w:val="99"/>
    <w:rsid w:val="00CC79C5"/>
    <w:rPr>
      <w:rFonts w:ascii="Wingdings" w:hAnsi="Wingdings" w:cs="Wingdings"/>
    </w:rPr>
  </w:style>
  <w:style w:type="character" w:customStyle="1" w:styleId="WW8Num12z1">
    <w:name w:val="WW8Num12z1"/>
    <w:uiPriority w:val="99"/>
    <w:rsid w:val="00CC79C5"/>
    <w:rPr>
      <w:rFonts w:ascii="Courier New" w:hAnsi="Courier New" w:cs="Courier New"/>
    </w:rPr>
  </w:style>
  <w:style w:type="character" w:customStyle="1" w:styleId="WW8Num12z2">
    <w:name w:val="WW8Num12z2"/>
    <w:uiPriority w:val="99"/>
    <w:rsid w:val="00CC79C5"/>
    <w:rPr>
      <w:rFonts w:ascii="Wingdings" w:hAnsi="Wingdings" w:cs="Wingdings"/>
    </w:rPr>
  </w:style>
  <w:style w:type="character" w:customStyle="1" w:styleId="WW8Num12z3">
    <w:name w:val="WW8Num12z3"/>
    <w:uiPriority w:val="99"/>
    <w:rsid w:val="00CC79C5"/>
    <w:rPr>
      <w:rFonts w:ascii="Symbol" w:hAnsi="Symbol" w:cs="Symbol"/>
    </w:rPr>
  </w:style>
  <w:style w:type="character" w:customStyle="1" w:styleId="WW8Num13z1">
    <w:name w:val="WW8Num13z1"/>
    <w:uiPriority w:val="99"/>
    <w:rsid w:val="00CC79C5"/>
    <w:rPr>
      <w:rFonts w:ascii="Courier New" w:hAnsi="Courier New" w:cs="Courier New"/>
    </w:rPr>
  </w:style>
  <w:style w:type="character" w:customStyle="1" w:styleId="WW8Num13z2">
    <w:name w:val="WW8Num13z2"/>
    <w:uiPriority w:val="99"/>
    <w:rsid w:val="00CC79C5"/>
    <w:rPr>
      <w:rFonts w:ascii="Wingdings" w:hAnsi="Wingdings" w:cs="Wingdings"/>
    </w:rPr>
  </w:style>
  <w:style w:type="character" w:customStyle="1" w:styleId="WW8Num15z1">
    <w:name w:val="WW8Num15z1"/>
    <w:uiPriority w:val="99"/>
    <w:rsid w:val="00CC79C5"/>
    <w:rPr>
      <w:rFonts w:ascii="Courier New" w:hAnsi="Courier New" w:cs="Courier New"/>
    </w:rPr>
  </w:style>
  <w:style w:type="character" w:customStyle="1" w:styleId="WW8Num15z2">
    <w:name w:val="WW8Num15z2"/>
    <w:uiPriority w:val="99"/>
    <w:rsid w:val="00CC79C5"/>
    <w:rPr>
      <w:rFonts w:ascii="Symbol" w:hAnsi="Symbol" w:cs="Symbol"/>
    </w:rPr>
  </w:style>
  <w:style w:type="character" w:customStyle="1" w:styleId="WW8Num16z1">
    <w:name w:val="WW8Num16z1"/>
    <w:uiPriority w:val="99"/>
    <w:rsid w:val="00CC79C5"/>
    <w:rPr>
      <w:rFonts w:ascii="Courier New" w:hAnsi="Courier New" w:cs="Courier New"/>
    </w:rPr>
  </w:style>
  <w:style w:type="character" w:customStyle="1" w:styleId="WW8Num16z2">
    <w:name w:val="WW8Num16z2"/>
    <w:uiPriority w:val="99"/>
    <w:rsid w:val="00CC79C5"/>
    <w:rPr>
      <w:rFonts w:ascii="Wingdings" w:hAnsi="Wingdings" w:cs="Wingdings"/>
    </w:rPr>
  </w:style>
  <w:style w:type="character" w:customStyle="1" w:styleId="WW8Num17z0">
    <w:name w:val="WW8Num17z0"/>
    <w:uiPriority w:val="99"/>
    <w:rsid w:val="00CC79C5"/>
    <w:rPr>
      <w:rFonts w:ascii="Symbol" w:hAnsi="Symbol" w:cs="Symbol"/>
    </w:rPr>
  </w:style>
  <w:style w:type="character" w:customStyle="1" w:styleId="WW8Num17z2">
    <w:name w:val="WW8Num17z2"/>
    <w:uiPriority w:val="99"/>
    <w:rsid w:val="00CC79C5"/>
    <w:rPr>
      <w:rFonts w:ascii="Wingdings" w:hAnsi="Wingdings" w:cs="Wingdings"/>
    </w:rPr>
  </w:style>
  <w:style w:type="character" w:customStyle="1" w:styleId="WW8Num17z4">
    <w:name w:val="WW8Num17z4"/>
    <w:uiPriority w:val="99"/>
    <w:rsid w:val="00CC79C5"/>
    <w:rPr>
      <w:rFonts w:ascii="Courier New" w:hAnsi="Courier New" w:cs="Courier New"/>
    </w:rPr>
  </w:style>
  <w:style w:type="character" w:customStyle="1" w:styleId="WW8Num19z0">
    <w:name w:val="WW8Num19z0"/>
    <w:uiPriority w:val="99"/>
    <w:rsid w:val="00CC79C5"/>
    <w:rPr>
      <w:rFonts w:ascii="Symbol" w:hAnsi="Symbol" w:cs="Symbol"/>
    </w:rPr>
  </w:style>
  <w:style w:type="character" w:customStyle="1" w:styleId="WW8Num19z2">
    <w:name w:val="WW8Num19z2"/>
    <w:uiPriority w:val="99"/>
    <w:rsid w:val="00CC79C5"/>
    <w:rPr>
      <w:rFonts w:ascii="Wingdings" w:hAnsi="Wingdings" w:cs="Wingdings"/>
    </w:rPr>
  </w:style>
  <w:style w:type="character" w:customStyle="1" w:styleId="WW8Num24z1">
    <w:name w:val="WW8Num24z1"/>
    <w:uiPriority w:val="99"/>
    <w:rsid w:val="00CC79C5"/>
    <w:rPr>
      <w:rFonts w:ascii="Courier New" w:hAnsi="Courier New" w:cs="Courier New"/>
    </w:rPr>
  </w:style>
  <w:style w:type="character" w:customStyle="1" w:styleId="WW8Num24z3">
    <w:name w:val="WW8Num24z3"/>
    <w:uiPriority w:val="99"/>
    <w:rsid w:val="00CC79C5"/>
    <w:rPr>
      <w:rFonts w:ascii="Symbol" w:hAnsi="Symbol" w:cs="Symbol"/>
    </w:rPr>
  </w:style>
  <w:style w:type="character" w:customStyle="1" w:styleId="WW8Num25z1">
    <w:name w:val="WW8Num25z1"/>
    <w:uiPriority w:val="99"/>
    <w:rsid w:val="00CC79C5"/>
    <w:rPr>
      <w:rFonts w:ascii="Symbol" w:hAnsi="Symbol" w:cs="Symbol"/>
    </w:rPr>
  </w:style>
  <w:style w:type="character" w:customStyle="1" w:styleId="WW8Num26z0">
    <w:name w:val="WW8Num26z0"/>
    <w:uiPriority w:val="99"/>
    <w:rsid w:val="00CC79C5"/>
    <w:rPr>
      <w:rFonts w:ascii="Times New Roman" w:hAnsi="Times New Roman" w:cs="Times New Roman"/>
    </w:rPr>
  </w:style>
  <w:style w:type="character" w:customStyle="1" w:styleId="WW8Num26z1">
    <w:name w:val="WW8Num26z1"/>
    <w:uiPriority w:val="99"/>
    <w:rsid w:val="00CC79C5"/>
    <w:rPr>
      <w:rFonts w:ascii="Courier New" w:hAnsi="Courier New" w:cs="Courier New"/>
    </w:rPr>
  </w:style>
  <w:style w:type="character" w:customStyle="1" w:styleId="WW8Num26z2">
    <w:name w:val="WW8Num26z2"/>
    <w:uiPriority w:val="99"/>
    <w:rsid w:val="00CC79C5"/>
    <w:rPr>
      <w:rFonts w:ascii="Wingdings" w:hAnsi="Wingdings" w:cs="Wingdings"/>
    </w:rPr>
  </w:style>
  <w:style w:type="character" w:customStyle="1" w:styleId="WW8Num26z3">
    <w:name w:val="WW8Num26z3"/>
    <w:uiPriority w:val="99"/>
    <w:rsid w:val="00CC79C5"/>
    <w:rPr>
      <w:rFonts w:ascii="Symbol" w:hAnsi="Symbol" w:cs="Symbol"/>
    </w:rPr>
  </w:style>
  <w:style w:type="character" w:customStyle="1" w:styleId="WW8Num27z0">
    <w:name w:val="WW8Num27z0"/>
    <w:uiPriority w:val="99"/>
    <w:rsid w:val="00CC79C5"/>
    <w:rPr>
      <w:rFonts w:ascii="Symbol" w:hAnsi="Symbol" w:cs="Symbol"/>
    </w:rPr>
  </w:style>
  <w:style w:type="character" w:customStyle="1" w:styleId="WW8Num28z0">
    <w:name w:val="WW8Num28z0"/>
    <w:uiPriority w:val="99"/>
    <w:rsid w:val="00CC79C5"/>
    <w:rPr>
      <w:rFonts w:ascii="Symbol" w:hAnsi="Symbol" w:cs="Symbol"/>
    </w:rPr>
  </w:style>
  <w:style w:type="character" w:customStyle="1" w:styleId="WW8Num28z1">
    <w:name w:val="WW8Num28z1"/>
    <w:uiPriority w:val="99"/>
    <w:rsid w:val="00CC79C5"/>
    <w:rPr>
      <w:rFonts w:ascii="Courier New" w:hAnsi="Courier New" w:cs="Courier New"/>
    </w:rPr>
  </w:style>
  <w:style w:type="character" w:customStyle="1" w:styleId="WW8Num28z2">
    <w:name w:val="WW8Num28z2"/>
    <w:uiPriority w:val="99"/>
    <w:rsid w:val="00CC79C5"/>
    <w:rPr>
      <w:rFonts w:ascii="Wingdings" w:hAnsi="Wingdings" w:cs="Wingdings"/>
    </w:rPr>
  </w:style>
  <w:style w:type="character" w:customStyle="1" w:styleId="WW8Num29z0">
    <w:name w:val="WW8Num29z0"/>
    <w:uiPriority w:val="99"/>
    <w:rsid w:val="00CC79C5"/>
    <w:rPr>
      <w:rFonts w:ascii="Symbol" w:hAnsi="Symbol" w:cs="Symbol"/>
    </w:rPr>
  </w:style>
  <w:style w:type="character" w:customStyle="1" w:styleId="WW8Num29z1">
    <w:name w:val="WW8Num29z1"/>
    <w:uiPriority w:val="99"/>
    <w:rsid w:val="00CC79C5"/>
    <w:rPr>
      <w:rFonts w:ascii="Courier New" w:hAnsi="Courier New" w:cs="Courier New"/>
    </w:rPr>
  </w:style>
  <w:style w:type="character" w:customStyle="1" w:styleId="WW8Num29z2">
    <w:name w:val="WW8Num29z2"/>
    <w:uiPriority w:val="99"/>
    <w:rsid w:val="00CC79C5"/>
    <w:rPr>
      <w:rFonts w:ascii="Wingdings" w:hAnsi="Wingdings" w:cs="Wingdings"/>
    </w:rPr>
  </w:style>
  <w:style w:type="character" w:customStyle="1" w:styleId="WW8Num29z3">
    <w:name w:val="WW8Num29z3"/>
    <w:uiPriority w:val="99"/>
    <w:rsid w:val="00CC79C5"/>
    <w:rPr>
      <w:rFonts w:ascii="Symbol" w:hAnsi="Symbol" w:cs="Symbol"/>
    </w:rPr>
  </w:style>
  <w:style w:type="character" w:customStyle="1" w:styleId="WW8Num33z0">
    <w:name w:val="WW8Num33z0"/>
    <w:uiPriority w:val="99"/>
    <w:rsid w:val="00CC79C5"/>
    <w:rPr>
      <w:rFonts w:ascii="Times New Roman" w:hAnsi="Times New Roman" w:cs="Times New Roman"/>
    </w:rPr>
  </w:style>
  <w:style w:type="character" w:customStyle="1" w:styleId="WW8Num33z1">
    <w:name w:val="WW8Num33z1"/>
    <w:uiPriority w:val="99"/>
    <w:rsid w:val="00CC79C5"/>
    <w:rPr>
      <w:rFonts w:ascii="Courier New" w:hAnsi="Courier New" w:cs="Courier New"/>
    </w:rPr>
  </w:style>
  <w:style w:type="character" w:customStyle="1" w:styleId="WW8Num33z2">
    <w:name w:val="WW8Num33z2"/>
    <w:uiPriority w:val="99"/>
    <w:rsid w:val="00CC79C5"/>
    <w:rPr>
      <w:rFonts w:ascii="Wingdings" w:hAnsi="Wingdings" w:cs="Wingdings"/>
    </w:rPr>
  </w:style>
  <w:style w:type="character" w:customStyle="1" w:styleId="WW8Num33z3">
    <w:name w:val="WW8Num33z3"/>
    <w:uiPriority w:val="99"/>
    <w:rsid w:val="00CC79C5"/>
    <w:rPr>
      <w:rFonts w:ascii="Symbol" w:hAnsi="Symbol" w:cs="Symbol"/>
    </w:rPr>
  </w:style>
  <w:style w:type="character" w:customStyle="1" w:styleId="WW8Num34z0">
    <w:name w:val="WW8Num34z0"/>
    <w:uiPriority w:val="99"/>
    <w:rsid w:val="00CC79C5"/>
    <w:rPr>
      <w:rFonts w:ascii="Symbol" w:hAnsi="Symbol" w:cs="Symbol"/>
    </w:rPr>
  </w:style>
  <w:style w:type="character" w:customStyle="1" w:styleId="WW8Num34z1">
    <w:name w:val="WW8Num34z1"/>
    <w:uiPriority w:val="99"/>
    <w:rsid w:val="00CC79C5"/>
    <w:rPr>
      <w:rFonts w:ascii="Courier New" w:hAnsi="Courier New" w:cs="Courier New"/>
    </w:rPr>
  </w:style>
  <w:style w:type="character" w:customStyle="1" w:styleId="WW8Num34z2">
    <w:name w:val="WW8Num34z2"/>
    <w:uiPriority w:val="99"/>
    <w:rsid w:val="00CC79C5"/>
    <w:rPr>
      <w:rFonts w:ascii="Wingdings" w:hAnsi="Wingdings" w:cs="Wingdings"/>
    </w:rPr>
  </w:style>
  <w:style w:type="character" w:customStyle="1" w:styleId="WW8Num36z0">
    <w:name w:val="WW8Num36z0"/>
    <w:uiPriority w:val="99"/>
    <w:rsid w:val="00CC79C5"/>
    <w:rPr>
      <w:rFonts w:ascii="Symbol" w:hAnsi="Symbol" w:cs="Symbol"/>
    </w:rPr>
  </w:style>
  <w:style w:type="character" w:customStyle="1" w:styleId="WW8Num36z1">
    <w:name w:val="WW8Num36z1"/>
    <w:uiPriority w:val="99"/>
    <w:rsid w:val="00CC79C5"/>
    <w:rPr>
      <w:rFonts w:ascii="Courier New" w:hAnsi="Courier New" w:cs="Courier New"/>
    </w:rPr>
  </w:style>
  <w:style w:type="character" w:customStyle="1" w:styleId="WW8Num36z2">
    <w:name w:val="WW8Num36z2"/>
    <w:uiPriority w:val="99"/>
    <w:rsid w:val="00CC79C5"/>
    <w:rPr>
      <w:rFonts w:ascii="Wingdings" w:hAnsi="Wingdings" w:cs="Wingdings"/>
    </w:rPr>
  </w:style>
  <w:style w:type="character" w:customStyle="1" w:styleId="WW8Num37z0">
    <w:name w:val="WW8Num37z0"/>
    <w:uiPriority w:val="99"/>
    <w:rsid w:val="00CC79C5"/>
    <w:rPr>
      <w:rFonts w:ascii="Wingdings" w:hAnsi="Wingdings" w:cs="Wingdings"/>
    </w:rPr>
  </w:style>
  <w:style w:type="character" w:customStyle="1" w:styleId="WW8Num37z1">
    <w:name w:val="WW8Num37z1"/>
    <w:uiPriority w:val="99"/>
    <w:rsid w:val="00CC79C5"/>
    <w:rPr>
      <w:rFonts w:ascii="Courier New" w:hAnsi="Courier New" w:cs="Courier New"/>
    </w:rPr>
  </w:style>
  <w:style w:type="character" w:customStyle="1" w:styleId="WW8Num37z3">
    <w:name w:val="WW8Num37z3"/>
    <w:uiPriority w:val="99"/>
    <w:rsid w:val="00CC79C5"/>
    <w:rPr>
      <w:rFonts w:ascii="Symbol" w:hAnsi="Symbol" w:cs="Symbol"/>
    </w:rPr>
  </w:style>
  <w:style w:type="character" w:customStyle="1" w:styleId="WW8Num38z0">
    <w:name w:val="WW8Num38z0"/>
    <w:uiPriority w:val="99"/>
    <w:rsid w:val="00CC79C5"/>
    <w:rPr>
      <w:rFonts w:ascii="Times New Roman" w:hAnsi="Times New Roman" w:cs="Times New Roman"/>
    </w:rPr>
  </w:style>
  <w:style w:type="character" w:customStyle="1" w:styleId="WW8Num38z1">
    <w:name w:val="WW8Num38z1"/>
    <w:uiPriority w:val="99"/>
    <w:rsid w:val="00CC79C5"/>
    <w:rPr>
      <w:rFonts w:ascii="Courier New" w:hAnsi="Courier New" w:cs="Courier New"/>
    </w:rPr>
  </w:style>
  <w:style w:type="character" w:customStyle="1" w:styleId="WW8Num38z2">
    <w:name w:val="WW8Num38z2"/>
    <w:uiPriority w:val="99"/>
    <w:rsid w:val="00CC79C5"/>
    <w:rPr>
      <w:rFonts w:ascii="Wingdings" w:hAnsi="Wingdings" w:cs="Wingdings"/>
    </w:rPr>
  </w:style>
  <w:style w:type="character" w:customStyle="1" w:styleId="WW8Num38z3">
    <w:name w:val="WW8Num38z3"/>
    <w:uiPriority w:val="99"/>
    <w:rsid w:val="00CC79C5"/>
    <w:rPr>
      <w:rFonts w:ascii="Symbol" w:hAnsi="Symbol" w:cs="Symbol"/>
    </w:rPr>
  </w:style>
  <w:style w:type="character" w:customStyle="1" w:styleId="WW8Num39z1">
    <w:name w:val="WW8Num39z1"/>
    <w:uiPriority w:val="99"/>
    <w:rsid w:val="00CC79C5"/>
    <w:rPr>
      <w:rFonts w:ascii="Times New Roman" w:hAnsi="Times New Roman" w:cs="Times New Roman"/>
      <w:sz w:val="16"/>
      <w:szCs w:val="16"/>
    </w:rPr>
  </w:style>
  <w:style w:type="character" w:customStyle="1" w:styleId="WW8Num40z0">
    <w:name w:val="WW8Num40z0"/>
    <w:uiPriority w:val="99"/>
    <w:rsid w:val="00CC79C5"/>
    <w:rPr>
      <w:rFonts w:ascii="Times New Roman" w:hAnsi="Times New Roman" w:cs="Times New Roman"/>
      <w:sz w:val="16"/>
      <w:szCs w:val="16"/>
    </w:rPr>
  </w:style>
  <w:style w:type="character" w:customStyle="1" w:styleId="WW8Num44z1">
    <w:name w:val="WW8Num44z1"/>
    <w:uiPriority w:val="99"/>
    <w:rsid w:val="00CC79C5"/>
    <w:rPr>
      <w:rFonts w:ascii="Courier New" w:hAnsi="Courier New" w:cs="Courier New"/>
    </w:rPr>
  </w:style>
  <w:style w:type="character" w:customStyle="1" w:styleId="WW8Num44z2">
    <w:name w:val="WW8Num44z2"/>
    <w:uiPriority w:val="99"/>
    <w:rsid w:val="00CC79C5"/>
    <w:rPr>
      <w:rFonts w:ascii="Wingdings" w:hAnsi="Wingdings" w:cs="Wingdings"/>
    </w:rPr>
  </w:style>
  <w:style w:type="character" w:customStyle="1" w:styleId="WW8Num44z3">
    <w:name w:val="WW8Num44z3"/>
    <w:uiPriority w:val="99"/>
    <w:rsid w:val="00CC79C5"/>
    <w:rPr>
      <w:rFonts w:ascii="Symbol" w:hAnsi="Symbol" w:cs="Symbol"/>
    </w:rPr>
  </w:style>
  <w:style w:type="character" w:customStyle="1" w:styleId="WW8Num46z0">
    <w:name w:val="WW8Num46z0"/>
    <w:uiPriority w:val="99"/>
    <w:rsid w:val="00CC79C5"/>
    <w:rPr>
      <w:rFonts w:ascii="Symbol" w:hAnsi="Symbol" w:cs="Symbol"/>
    </w:rPr>
  </w:style>
  <w:style w:type="character" w:customStyle="1" w:styleId="Carpredefinitoparagrafo1">
    <w:name w:val="Car. predefinito paragrafo1"/>
    <w:uiPriority w:val="99"/>
    <w:rsid w:val="00CC79C5"/>
  </w:style>
  <w:style w:type="character" w:styleId="Numeropagina">
    <w:name w:val="page number"/>
    <w:basedOn w:val="Carpredefinitoparagrafo1"/>
    <w:uiPriority w:val="99"/>
    <w:rsid w:val="00CC79C5"/>
  </w:style>
  <w:style w:type="character" w:customStyle="1" w:styleId="Rimandocommento1">
    <w:name w:val="Rimando commento1"/>
    <w:basedOn w:val="Carpredefinitoparagrafo1"/>
    <w:uiPriority w:val="99"/>
    <w:rsid w:val="00CC79C5"/>
    <w:rPr>
      <w:sz w:val="16"/>
      <w:szCs w:val="16"/>
    </w:rPr>
  </w:style>
  <w:style w:type="character" w:styleId="Collegamentovisitato">
    <w:name w:val="FollowedHyperlink"/>
    <w:basedOn w:val="Carpredefinitoparagrafo1"/>
    <w:uiPriority w:val="99"/>
    <w:rsid w:val="00CC79C5"/>
    <w:rPr>
      <w:color w:val="800080"/>
      <w:u w:val="single"/>
    </w:rPr>
  </w:style>
  <w:style w:type="character" w:customStyle="1" w:styleId="WW-Caratteredellanota">
    <w:name w:val="WW-Carattere della nota"/>
    <w:uiPriority w:val="99"/>
    <w:rsid w:val="00CC79C5"/>
  </w:style>
  <w:style w:type="character" w:customStyle="1" w:styleId="CICorpoCarattere">
    <w:name w:val="CI_Corpo Carattere"/>
    <w:basedOn w:val="Carpredefinitoparagrafo1"/>
    <w:uiPriority w:val="99"/>
    <w:rsid w:val="00CC79C5"/>
    <w:rPr>
      <w:sz w:val="22"/>
      <w:szCs w:val="22"/>
      <w:lang w:val="it-IT" w:eastAsia="ar-SA" w:bidi="ar-SA"/>
    </w:rPr>
  </w:style>
  <w:style w:type="character" w:customStyle="1" w:styleId="Punti">
    <w:name w:val="Punti"/>
    <w:uiPriority w:val="99"/>
    <w:rsid w:val="00CC79C5"/>
    <w:rPr>
      <w:rFonts w:ascii="OpenSymbol" w:hAnsi="OpenSymbol" w:cs="OpenSymbol"/>
    </w:rPr>
  </w:style>
  <w:style w:type="character" w:customStyle="1" w:styleId="Rimandocommento2">
    <w:name w:val="Rimando commento2"/>
    <w:basedOn w:val="Carpredefinitoparagrafo2"/>
    <w:uiPriority w:val="99"/>
    <w:rsid w:val="00CC79C5"/>
    <w:rPr>
      <w:sz w:val="16"/>
      <w:szCs w:val="16"/>
    </w:rPr>
  </w:style>
  <w:style w:type="character" w:customStyle="1" w:styleId="Caratterenotadichiusura">
    <w:name w:val="Carattere nota di chiusura"/>
    <w:rsid w:val="00CC79C5"/>
  </w:style>
  <w:style w:type="paragraph" w:customStyle="1" w:styleId="Intestazione2">
    <w:name w:val="Intestazione2"/>
    <w:basedOn w:val="Normale"/>
    <w:next w:val="Corpodeltesto"/>
    <w:uiPriority w:val="99"/>
    <w:rsid w:val="00CC79C5"/>
    <w:pPr>
      <w:keepNext/>
      <w:suppressAutoHyphens/>
      <w:autoSpaceDE/>
      <w:autoSpaceDN/>
      <w:spacing w:before="240" w:after="120"/>
    </w:pPr>
    <w:rPr>
      <w:rFonts w:ascii="Arial" w:eastAsia="SimSun" w:hAnsi="Arial" w:cs="Arial"/>
      <w:sz w:val="28"/>
      <w:szCs w:val="28"/>
      <w:lang w:eastAsia="ar-SA"/>
    </w:rPr>
  </w:style>
  <w:style w:type="paragraph" w:customStyle="1" w:styleId="Didascalia2">
    <w:name w:val="Didascalia2"/>
    <w:basedOn w:val="Normale"/>
    <w:uiPriority w:val="99"/>
    <w:rsid w:val="00CC79C5"/>
    <w:pPr>
      <w:suppressLineNumbers/>
      <w:suppressAutoHyphens/>
      <w:autoSpaceDE/>
      <w:autoSpaceDN/>
      <w:spacing w:before="120" w:after="120"/>
    </w:pPr>
    <w:rPr>
      <w:rFonts w:ascii="ChelthmITC Bk BT" w:hAnsi="ChelthmITC Bk BT" w:cs="ChelthmITC Bk BT"/>
      <w:i/>
      <w:iCs/>
      <w:sz w:val="24"/>
      <w:szCs w:val="24"/>
      <w:lang w:eastAsia="ar-SA"/>
    </w:rPr>
  </w:style>
  <w:style w:type="paragraph" w:styleId="Elenco">
    <w:name w:val="List"/>
    <w:basedOn w:val="Corpodeltesto"/>
    <w:rsid w:val="00CC79C5"/>
    <w:pPr>
      <w:widowControl/>
      <w:suppressAutoHyphens/>
      <w:autoSpaceDE/>
      <w:autoSpaceDN/>
      <w:spacing w:line="259" w:lineRule="exact"/>
    </w:pPr>
    <w:rPr>
      <w:rFonts w:ascii="ChelthmITC Bk BT" w:hAnsi="ChelthmITC Bk BT" w:cs="ChelthmITC Bk BT"/>
      <w:sz w:val="26"/>
      <w:szCs w:val="26"/>
      <w:lang w:eastAsia="ar-SA"/>
    </w:rPr>
  </w:style>
  <w:style w:type="paragraph" w:customStyle="1" w:styleId="Indice">
    <w:name w:val="Indice"/>
    <w:basedOn w:val="Normale"/>
    <w:rsid w:val="00CC79C5"/>
    <w:pPr>
      <w:suppressLineNumbers/>
      <w:suppressAutoHyphens/>
      <w:autoSpaceDE/>
      <w:autoSpaceDN/>
    </w:pPr>
    <w:rPr>
      <w:rFonts w:ascii="ChelthmITC Bk BT" w:hAnsi="ChelthmITC Bk BT" w:cs="ChelthmITC Bk BT"/>
      <w:lang w:eastAsia="ar-SA"/>
    </w:rPr>
  </w:style>
  <w:style w:type="paragraph" w:customStyle="1" w:styleId="Intestazione1">
    <w:name w:val="Intestazione1"/>
    <w:basedOn w:val="Normale"/>
    <w:next w:val="Corpodeltesto"/>
    <w:uiPriority w:val="99"/>
    <w:rsid w:val="00CC79C5"/>
    <w:pPr>
      <w:keepNext/>
      <w:suppressAutoHyphens/>
      <w:autoSpaceDE/>
      <w:autoSpaceDN/>
      <w:spacing w:before="240" w:after="120"/>
    </w:pPr>
    <w:rPr>
      <w:rFonts w:ascii="Arial" w:eastAsia="SimSun" w:hAnsi="Arial" w:cs="Arial"/>
      <w:sz w:val="28"/>
      <w:szCs w:val="28"/>
      <w:lang w:eastAsia="ar-SA"/>
    </w:rPr>
  </w:style>
  <w:style w:type="paragraph" w:customStyle="1" w:styleId="Didascalia1">
    <w:name w:val="Didascalia1"/>
    <w:basedOn w:val="Normale"/>
    <w:next w:val="Normale"/>
    <w:uiPriority w:val="99"/>
    <w:rsid w:val="00CC79C5"/>
    <w:pPr>
      <w:suppressAutoHyphens/>
      <w:autoSpaceDE/>
      <w:autoSpaceDN/>
      <w:spacing w:before="240"/>
      <w:jc w:val="center"/>
    </w:pPr>
    <w:rPr>
      <w:rFonts w:ascii="Architect" w:hAnsi="Architect" w:cs="Architect"/>
      <w:smallCaps/>
      <w:spacing w:val="20"/>
      <w:sz w:val="32"/>
      <w:szCs w:val="32"/>
      <w:lang w:eastAsia="ar-SA"/>
    </w:rPr>
  </w:style>
  <w:style w:type="paragraph" w:customStyle="1" w:styleId="ArticoloCapitolato">
    <w:name w:val="Articolo Capitolato"/>
    <w:basedOn w:val="Normale"/>
    <w:uiPriority w:val="99"/>
    <w:rsid w:val="00CC79C5"/>
    <w:pPr>
      <w:keepNext/>
      <w:tabs>
        <w:tab w:val="left" w:pos="284"/>
      </w:tabs>
      <w:suppressAutoHyphens/>
      <w:autoSpaceDE/>
      <w:autoSpaceDN/>
      <w:spacing w:before="240" w:after="120"/>
      <w:jc w:val="both"/>
    </w:pPr>
    <w:rPr>
      <w:rFonts w:ascii="ChelthmITC Bk BT" w:hAnsi="ChelthmITC Bk BT" w:cs="ChelthmITC Bk BT"/>
      <w:b/>
      <w:bCs/>
      <w:i/>
      <w:iCs/>
      <w:spacing w:val="20"/>
      <w:lang w:eastAsia="ar-SA"/>
    </w:rPr>
  </w:style>
  <w:style w:type="paragraph" w:customStyle="1" w:styleId="Prezzo">
    <w:name w:val="Prezzo"/>
    <w:basedOn w:val="Normale"/>
    <w:uiPriority w:val="99"/>
    <w:rsid w:val="00CC79C5"/>
    <w:pPr>
      <w:suppressAutoHyphens/>
      <w:autoSpaceDE/>
      <w:autoSpaceDN/>
      <w:spacing w:before="240" w:after="120"/>
    </w:pPr>
    <w:rPr>
      <w:rFonts w:ascii="ChelthmITC Bk BT" w:hAnsi="ChelthmITC Bk BT" w:cs="ChelthmITC Bk BT"/>
      <w:lang w:eastAsia="ar-SA"/>
    </w:rPr>
  </w:style>
  <w:style w:type="paragraph" w:customStyle="1" w:styleId="Corpodeltesto21">
    <w:name w:val="Corpo del testo 21"/>
    <w:basedOn w:val="Normale"/>
    <w:uiPriority w:val="99"/>
    <w:rsid w:val="00CC79C5"/>
    <w:pPr>
      <w:suppressAutoHyphens/>
      <w:autoSpaceDE/>
      <w:autoSpaceDN/>
      <w:jc w:val="both"/>
    </w:pPr>
    <w:rPr>
      <w:rFonts w:ascii="ChelthmITC Bk BT" w:hAnsi="ChelthmITC Bk BT" w:cs="ChelthmITC Bk BT"/>
      <w:sz w:val="24"/>
      <w:szCs w:val="24"/>
      <w:lang w:eastAsia="ar-SA"/>
    </w:rPr>
  </w:style>
  <w:style w:type="paragraph" w:customStyle="1" w:styleId="Rientrocorpodeltesto31">
    <w:name w:val="Rientro corpo del testo 31"/>
    <w:basedOn w:val="Normale"/>
    <w:uiPriority w:val="99"/>
    <w:rsid w:val="00CC79C5"/>
    <w:pPr>
      <w:suppressAutoHyphens/>
      <w:autoSpaceDE/>
      <w:autoSpaceDN/>
      <w:ind w:left="1080"/>
      <w:jc w:val="both"/>
    </w:pPr>
    <w:rPr>
      <w:rFonts w:ascii="ChelthmITC Bk BT" w:hAnsi="ChelthmITC Bk BT" w:cs="ChelthmITC Bk BT"/>
      <w:sz w:val="24"/>
      <w:szCs w:val="24"/>
      <w:lang w:eastAsia="ar-SA"/>
    </w:rPr>
  </w:style>
  <w:style w:type="paragraph" w:styleId="Rientrocorpodeltesto2">
    <w:name w:val="Body Text Indent 2"/>
    <w:basedOn w:val="Normale"/>
    <w:link w:val="Rientrocorpodeltesto2Carattere"/>
    <w:uiPriority w:val="99"/>
    <w:rsid w:val="00CC79C5"/>
    <w:pPr>
      <w:suppressAutoHyphens/>
      <w:autoSpaceDE/>
      <w:autoSpaceDN/>
      <w:ind w:left="360"/>
      <w:jc w:val="both"/>
    </w:pPr>
    <w:rPr>
      <w:rFonts w:ascii="ChelthmITC Bk BT" w:hAnsi="ChelthmITC Bk BT" w:cs="ChelthmITC Bk BT"/>
      <w:sz w:val="24"/>
      <w:szCs w:val="24"/>
      <w:lang w:eastAsia="ar-SA"/>
    </w:rPr>
  </w:style>
  <w:style w:type="character" w:customStyle="1" w:styleId="Rientrocorpodeltesto2Carattere">
    <w:name w:val="Rientro corpo del testo 2 Carattere"/>
    <w:basedOn w:val="Carpredefinitoparagrafo"/>
    <w:link w:val="Rientrocorpodeltesto2"/>
    <w:uiPriority w:val="99"/>
    <w:rsid w:val="00CC79C5"/>
    <w:rPr>
      <w:rFonts w:ascii="ChelthmITC Bk BT" w:hAnsi="ChelthmITC Bk BT" w:cs="ChelthmITC Bk BT"/>
      <w:sz w:val="24"/>
      <w:szCs w:val="24"/>
      <w:lang w:eastAsia="ar-SA"/>
    </w:rPr>
  </w:style>
  <w:style w:type="paragraph" w:styleId="Rientrocorpodeltesto3">
    <w:name w:val="Body Text Indent 3"/>
    <w:basedOn w:val="Normale"/>
    <w:link w:val="Rientrocorpodeltesto3Carattere"/>
    <w:uiPriority w:val="99"/>
    <w:rsid w:val="00CC79C5"/>
    <w:pPr>
      <w:suppressAutoHyphens/>
      <w:autoSpaceDE/>
      <w:autoSpaceDN/>
      <w:ind w:left="426"/>
      <w:jc w:val="both"/>
    </w:pPr>
    <w:rPr>
      <w:rFonts w:ascii="ChelthmITC Bk BT" w:hAnsi="ChelthmITC Bk BT" w:cs="ChelthmITC Bk BT"/>
      <w:sz w:val="24"/>
      <w:szCs w:val="24"/>
      <w:lang w:eastAsia="ar-SA"/>
    </w:rPr>
  </w:style>
  <w:style w:type="character" w:customStyle="1" w:styleId="Rientrocorpodeltesto3Carattere">
    <w:name w:val="Rientro corpo del testo 3 Carattere"/>
    <w:basedOn w:val="Carpredefinitoparagrafo"/>
    <w:link w:val="Rientrocorpodeltesto3"/>
    <w:uiPriority w:val="99"/>
    <w:rsid w:val="00CC79C5"/>
    <w:rPr>
      <w:rFonts w:ascii="ChelthmITC Bk BT" w:hAnsi="ChelthmITC Bk BT" w:cs="ChelthmITC Bk BT"/>
      <w:sz w:val="24"/>
      <w:szCs w:val="24"/>
      <w:lang w:eastAsia="ar-SA"/>
    </w:rPr>
  </w:style>
  <w:style w:type="paragraph" w:customStyle="1" w:styleId="Corpodeltesto31">
    <w:name w:val="Corpo del testo 31"/>
    <w:basedOn w:val="Normale"/>
    <w:uiPriority w:val="99"/>
    <w:rsid w:val="00CC79C5"/>
    <w:pPr>
      <w:suppressAutoHyphens/>
      <w:autoSpaceDE/>
      <w:autoSpaceDN/>
      <w:spacing w:line="259" w:lineRule="exact"/>
      <w:jc w:val="both"/>
    </w:pPr>
    <w:rPr>
      <w:rFonts w:ascii="ChelthmITC Bk BT" w:hAnsi="ChelthmITC Bk BT" w:cs="ChelthmITC Bk BT"/>
      <w:b/>
      <w:bCs/>
      <w:sz w:val="24"/>
      <w:szCs w:val="24"/>
      <w:lang w:eastAsia="ar-SA"/>
    </w:rPr>
  </w:style>
  <w:style w:type="paragraph" w:customStyle="1" w:styleId="Rientrocorpodeltesto21">
    <w:name w:val="Rientro corpo del testo 21"/>
    <w:basedOn w:val="Normale"/>
    <w:uiPriority w:val="99"/>
    <w:rsid w:val="00CC79C5"/>
    <w:pPr>
      <w:tabs>
        <w:tab w:val="left" w:pos="1068"/>
      </w:tabs>
      <w:suppressAutoHyphens/>
      <w:autoSpaceDE/>
      <w:autoSpaceDN/>
      <w:ind w:left="720"/>
      <w:jc w:val="both"/>
    </w:pPr>
    <w:rPr>
      <w:rFonts w:ascii="ChelthmITC Bk BT" w:hAnsi="ChelthmITC Bk BT" w:cs="ChelthmITC Bk BT"/>
      <w:sz w:val="24"/>
      <w:szCs w:val="24"/>
      <w:lang w:eastAsia="ar-SA"/>
    </w:rPr>
  </w:style>
  <w:style w:type="paragraph" w:customStyle="1" w:styleId="Testocommento1">
    <w:name w:val="Testo commento1"/>
    <w:basedOn w:val="Normale"/>
    <w:uiPriority w:val="99"/>
    <w:rsid w:val="00CC79C5"/>
    <w:pPr>
      <w:suppressAutoHyphens/>
      <w:autoSpaceDE/>
      <w:autoSpaceDN/>
    </w:pPr>
    <w:rPr>
      <w:rFonts w:ascii="ChelthmITC Bk BT" w:hAnsi="ChelthmITC Bk BT" w:cs="ChelthmITC Bk BT"/>
      <w:lang w:eastAsia="ar-SA"/>
    </w:rPr>
  </w:style>
  <w:style w:type="paragraph" w:styleId="Rientrocorpodeltesto">
    <w:name w:val="Body Text Indent"/>
    <w:basedOn w:val="Normale"/>
    <w:link w:val="RientrocorpodeltestoCarattere"/>
    <w:uiPriority w:val="99"/>
    <w:rsid w:val="00CC79C5"/>
    <w:pPr>
      <w:suppressAutoHyphens/>
      <w:autoSpaceDE/>
      <w:autoSpaceDN/>
      <w:ind w:left="792"/>
      <w:jc w:val="both"/>
    </w:pPr>
    <w:rPr>
      <w:rFonts w:ascii="Bell MT" w:hAnsi="Bell MT" w:cs="Bell MT"/>
      <w:lang w:eastAsia="ar-SA"/>
    </w:rPr>
  </w:style>
  <w:style w:type="character" w:customStyle="1" w:styleId="RientrocorpodeltestoCarattere">
    <w:name w:val="Rientro corpo del testo Carattere"/>
    <w:basedOn w:val="Carpredefinitoparagrafo"/>
    <w:link w:val="Rientrocorpodeltesto"/>
    <w:uiPriority w:val="99"/>
    <w:rsid w:val="00CC79C5"/>
    <w:rPr>
      <w:rFonts w:ascii="Bell MT" w:hAnsi="Bell MT" w:cs="Bell MT"/>
      <w:lang w:eastAsia="ar-SA"/>
    </w:rPr>
  </w:style>
  <w:style w:type="paragraph" w:customStyle="1" w:styleId="Titolodisicplinaregara">
    <w:name w:val="Titolo disicplinare gara"/>
    <w:basedOn w:val="Titolo2"/>
    <w:uiPriority w:val="99"/>
    <w:rsid w:val="00CC79C5"/>
    <w:pPr>
      <w:pBdr>
        <w:bottom w:val="single" w:sz="4" w:space="0" w:color="000000"/>
      </w:pBdr>
      <w:tabs>
        <w:tab w:val="clear" w:pos="1080"/>
      </w:tabs>
      <w:ind w:left="0" w:right="-284" w:firstLine="0"/>
    </w:pPr>
    <w:rPr>
      <w:rFonts w:ascii="Bell MT" w:hAnsi="Bell MT" w:cs="Bell MT"/>
      <w:sz w:val="20"/>
      <w:szCs w:val="20"/>
      <w:u w:val="none"/>
    </w:rPr>
  </w:style>
  <w:style w:type="paragraph" w:customStyle="1" w:styleId="centrato">
    <w:name w:val="centrato"/>
    <w:basedOn w:val="Titolo4"/>
    <w:uiPriority w:val="99"/>
    <w:rsid w:val="00CC79C5"/>
    <w:pPr>
      <w:keepNext w:val="0"/>
      <w:suppressAutoHyphens/>
      <w:autoSpaceDE/>
      <w:autoSpaceDN/>
      <w:spacing w:before="120" w:after="120"/>
      <w:jc w:val="center"/>
    </w:pPr>
    <w:rPr>
      <w:rFonts w:ascii="ChelthmITC Bk BT" w:hAnsi="ChelthmITC Bk BT" w:cs="ChelthmITC Bk BT"/>
      <w:b/>
      <w:bCs/>
      <w:kern w:val="1"/>
      <w:lang w:val="de-DE" w:eastAsia="ar-SA"/>
    </w:rPr>
  </w:style>
  <w:style w:type="paragraph" w:customStyle="1" w:styleId="Mappadocumento1">
    <w:name w:val="Mappa documento1"/>
    <w:basedOn w:val="Normale"/>
    <w:uiPriority w:val="99"/>
    <w:rsid w:val="00CC79C5"/>
    <w:pPr>
      <w:shd w:val="clear" w:color="auto" w:fill="000080"/>
      <w:suppressAutoHyphens/>
      <w:autoSpaceDE/>
      <w:autoSpaceDN/>
    </w:pPr>
    <w:rPr>
      <w:rFonts w:ascii="Tahoma" w:hAnsi="Tahoma" w:cs="Tahoma"/>
      <w:lang w:eastAsia="ar-SA"/>
    </w:rPr>
  </w:style>
  <w:style w:type="paragraph" w:customStyle="1" w:styleId="Blockquote">
    <w:name w:val="Blockquote"/>
    <w:basedOn w:val="Normale"/>
    <w:uiPriority w:val="99"/>
    <w:rsid w:val="00CC79C5"/>
    <w:pPr>
      <w:widowControl w:val="0"/>
      <w:suppressAutoHyphens/>
      <w:autoSpaceDE/>
      <w:autoSpaceDN/>
      <w:spacing w:before="100" w:after="100"/>
      <w:ind w:left="360" w:right="360"/>
    </w:pPr>
    <w:rPr>
      <w:rFonts w:ascii="ChelthmITC Bk BT" w:hAnsi="ChelthmITC Bk BT" w:cs="ChelthmITC Bk BT"/>
      <w:sz w:val="24"/>
      <w:szCs w:val="24"/>
      <w:lang w:eastAsia="ar-SA"/>
    </w:rPr>
  </w:style>
  <w:style w:type="character" w:customStyle="1" w:styleId="TestofumettoCarattere">
    <w:name w:val="Testo fumetto Carattere"/>
    <w:basedOn w:val="Carpredefinitoparagrafo"/>
    <w:link w:val="Testofumetto"/>
    <w:rsid w:val="00CC79C5"/>
    <w:rPr>
      <w:rFonts w:ascii="Tahoma" w:hAnsi="Tahoma" w:cs="Tahoma"/>
      <w:sz w:val="16"/>
      <w:szCs w:val="16"/>
      <w:lang w:eastAsia="ar-SA"/>
    </w:rPr>
  </w:style>
  <w:style w:type="paragraph" w:styleId="Testofumetto">
    <w:name w:val="Balloon Text"/>
    <w:basedOn w:val="Normale"/>
    <w:link w:val="TestofumettoCarattere"/>
    <w:uiPriority w:val="99"/>
    <w:semiHidden/>
    <w:rsid w:val="00CC79C5"/>
    <w:pPr>
      <w:suppressAutoHyphens/>
      <w:autoSpaceDE/>
      <w:autoSpaceDN/>
    </w:pPr>
    <w:rPr>
      <w:rFonts w:ascii="Tahoma" w:hAnsi="Tahoma" w:cs="Tahoma"/>
      <w:sz w:val="16"/>
      <w:szCs w:val="16"/>
      <w:lang w:eastAsia="ar-SA"/>
    </w:rPr>
  </w:style>
  <w:style w:type="character" w:customStyle="1" w:styleId="TestocommentoCarattere">
    <w:name w:val="Testo commento Carattere"/>
    <w:basedOn w:val="Carpredefinitoparagrafo"/>
    <w:link w:val="Testocommento"/>
    <w:uiPriority w:val="99"/>
    <w:semiHidden/>
    <w:rsid w:val="00CC79C5"/>
    <w:rPr>
      <w:rFonts w:ascii="ChelthmITC Bk BT" w:hAnsi="ChelthmITC Bk BT" w:cs="ChelthmITC Bk BT"/>
      <w:lang w:eastAsia="ar-SA"/>
    </w:rPr>
  </w:style>
  <w:style w:type="paragraph" w:styleId="Testocommento">
    <w:name w:val="annotation text"/>
    <w:basedOn w:val="Normale"/>
    <w:link w:val="TestocommentoCarattere"/>
    <w:uiPriority w:val="99"/>
    <w:semiHidden/>
    <w:rsid w:val="00CC79C5"/>
    <w:pPr>
      <w:suppressAutoHyphens/>
      <w:autoSpaceDE/>
      <w:autoSpaceDN/>
    </w:pPr>
    <w:rPr>
      <w:rFonts w:ascii="ChelthmITC Bk BT" w:hAnsi="ChelthmITC Bk BT" w:cs="ChelthmITC Bk BT"/>
      <w:lang w:eastAsia="ar-SA"/>
    </w:rPr>
  </w:style>
  <w:style w:type="character" w:customStyle="1" w:styleId="SoggettocommentoCarattere">
    <w:name w:val="Soggetto commento Carattere"/>
    <w:basedOn w:val="TestocommentoCarattere"/>
    <w:link w:val="Soggettocommento"/>
    <w:uiPriority w:val="99"/>
    <w:semiHidden/>
    <w:rsid w:val="00CC79C5"/>
    <w:rPr>
      <w:b/>
      <w:bCs/>
    </w:rPr>
  </w:style>
  <w:style w:type="paragraph" w:styleId="Soggettocommento">
    <w:name w:val="annotation subject"/>
    <w:basedOn w:val="Testocommento1"/>
    <w:next w:val="Testocommento1"/>
    <w:link w:val="SoggettocommentoCarattere"/>
    <w:uiPriority w:val="99"/>
    <w:semiHidden/>
    <w:rsid w:val="00CC79C5"/>
    <w:rPr>
      <w:b/>
      <w:bCs/>
    </w:rPr>
  </w:style>
  <w:style w:type="paragraph" w:customStyle="1" w:styleId="CIAllegati">
    <w:name w:val="CI_Allegati"/>
    <w:basedOn w:val="Normale"/>
    <w:uiPriority w:val="99"/>
    <w:rsid w:val="00CC79C5"/>
    <w:pPr>
      <w:tabs>
        <w:tab w:val="num" w:pos="360"/>
      </w:tabs>
      <w:suppressAutoHyphens/>
      <w:autoSpaceDE/>
      <w:autoSpaceDN/>
      <w:ind w:left="360" w:hanging="360"/>
      <w:jc w:val="both"/>
    </w:pPr>
    <w:rPr>
      <w:rFonts w:ascii="ChelthmITC Bk BT" w:hAnsi="ChelthmITC Bk BT" w:cs="ChelthmITC Bk BT"/>
      <w:sz w:val="22"/>
      <w:szCs w:val="22"/>
      <w:lang w:eastAsia="ar-SA"/>
    </w:rPr>
  </w:style>
  <w:style w:type="paragraph" w:customStyle="1" w:styleId="Contenutotabella">
    <w:name w:val="Contenuto tabella"/>
    <w:basedOn w:val="Normale"/>
    <w:rsid w:val="00CC79C5"/>
    <w:pPr>
      <w:suppressLineNumbers/>
      <w:suppressAutoHyphens/>
      <w:autoSpaceDE/>
      <w:autoSpaceDN/>
    </w:pPr>
    <w:rPr>
      <w:rFonts w:ascii="ChelthmITC Bk BT" w:hAnsi="ChelthmITC Bk BT" w:cs="ChelthmITC Bk BT"/>
      <w:lang w:eastAsia="ar-SA"/>
    </w:rPr>
  </w:style>
  <w:style w:type="paragraph" w:customStyle="1" w:styleId="Intestazionetabella">
    <w:name w:val="Intestazione tabella"/>
    <w:basedOn w:val="Contenutotabella"/>
    <w:uiPriority w:val="99"/>
    <w:rsid w:val="00CC79C5"/>
    <w:pPr>
      <w:jc w:val="center"/>
    </w:pPr>
    <w:rPr>
      <w:b/>
      <w:bCs/>
    </w:rPr>
  </w:style>
  <w:style w:type="paragraph" w:customStyle="1" w:styleId="Testocommento2">
    <w:name w:val="Testo commento2"/>
    <w:basedOn w:val="Normale"/>
    <w:uiPriority w:val="99"/>
    <w:rsid w:val="00CC79C5"/>
    <w:pPr>
      <w:suppressAutoHyphens/>
      <w:autoSpaceDE/>
      <w:autoSpaceDN/>
    </w:pPr>
    <w:rPr>
      <w:rFonts w:ascii="ChelthmITC Bk BT" w:hAnsi="ChelthmITC Bk BT" w:cs="ChelthmITC Bk BT"/>
      <w:lang w:eastAsia="ar-SA"/>
    </w:rPr>
  </w:style>
  <w:style w:type="paragraph" w:customStyle="1" w:styleId="CICorpoNoRientro">
    <w:name w:val="CI_Corpo_NoRientro"/>
    <w:basedOn w:val="CICorpo"/>
    <w:uiPriority w:val="99"/>
    <w:rsid w:val="00CC79C5"/>
    <w:pPr>
      <w:suppressAutoHyphens/>
      <w:ind w:firstLine="0"/>
    </w:pPr>
    <w:rPr>
      <w:rFonts w:ascii="ChelthmITC Bk BT" w:hAnsi="ChelthmITC Bk BT" w:cs="ChelthmITC Bk BT"/>
      <w:lang w:eastAsia="ar-SA"/>
    </w:rPr>
  </w:style>
  <w:style w:type="character" w:customStyle="1" w:styleId="provvrubrica">
    <w:name w:val="provv_rubrica"/>
    <w:basedOn w:val="Carpredefinitoparagrafo"/>
    <w:uiPriority w:val="99"/>
    <w:rsid w:val="00CC79C5"/>
    <w:rPr>
      <w:i/>
      <w:iCs/>
    </w:rPr>
  </w:style>
  <w:style w:type="paragraph" w:styleId="NormaleWeb">
    <w:name w:val="Normal (Web)"/>
    <w:basedOn w:val="Normale"/>
    <w:uiPriority w:val="99"/>
    <w:rsid w:val="00CC79C5"/>
    <w:pPr>
      <w:autoSpaceDE/>
      <w:autoSpaceDN/>
      <w:spacing w:before="100" w:beforeAutospacing="1" w:after="119"/>
    </w:pPr>
    <w:rPr>
      <w:rFonts w:ascii="ChelthmITC Bk BT" w:hAnsi="ChelthmITC Bk BT" w:cs="ChelthmITC Bk BT"/>
      <w:sz w:val="24"/>
      <w:szCs w:val="24"/>
    </w:rPr>
  </w:style>
  <w:style w:type="paragraph" w:customStyle="1" w:styleId="CIElencoPuntato">
    <w:name w:val="CI_ElencoPuntato"/>
    <w:basedOn w:val="Normale"/>
    <w:uiPriority w:val="99"/>
    <w:rsid w:val="00CC79C5"/>
    <w:pPr>
      <w:numPr>
        <w:numId w:val="6"/>
      </w:numPr>
      <w:autoSpaceDE/>
      <w:autoSpaceDN/>
      <w:spacing w:before="120"/>
      <w:jc w:val="both"/>
    </w:pPr>
    <w:rPr>
      <w:rFonts w:ascii="ChelthmITC Bk BT" w:hAnsi="ChelthmITC Bk BT" w:cs="ChelthmITC Bk BT"/>
      <w:sz w:val="22"/>
      <w:szCs w:val="22"/>
    </w:rPr>
  </w:style>
  <w:style w:type="character" w:customStyle="1" w:styleId="Carattere">
    <w:name w:val="Carattere"/>
    <w:basedOn w:val="Carpredefinitoparagrafo"/>
    <w:uiPriority w:val="99"/>
    <w:rsid w:val="00CC79C5"/>
    <w:rPr>
      <w:rFonts w:ascii="Courier New" w:hAnsi="Courier New" w:cs="Courier New"/>
    </w:rPr>
  </w:style>
  <w:style w:type="paragraph" w:customStyle="1" w:styleId="Default">
    <w:name w:val="Default"/>
    <w:rsid w:val="00CC79C5"/>
    <w:pPr>
      <w:autoSpaceDE w:val="0"/>
      <w:autoSpaceDN w:val="0"/>
      <w:adjustRightInd w:val="0"/>
    </w:pPr>
    <w:rPr>
      <w:rFonts w:ascii="Tahoma" w:hAnsi="Tahoma" w:cs="Tahoma"/>
      <w:color w:val="000000"/>
      <w:sz w:val="24"/>
      <w:szCs w:val="24"/>
    </w:rPr>
  </w:style>
  <w:style w:type="paragraph" w:customStyle="1" w:styleId="Stile">
    <w:name w:val="Stile"/>
    <w:uiPriority w:val="99"/>
    <w:rsid w:val="00CC79C5"/>
    <w:pPr>
      <w:widowControl w:val="0"/>
      <w:autoSpaceDE w:val="0"/>
      <w:autoSpaceDN w:val="0"/>
      <w:adjustRightInd w:val="0"/>
    </w:pPr>
    <w:rPr>
      <w:rFonts w:ascii="Arial" w:hAnsi="Arial" w:cs="Arial"/>
      <w:sz w:val="24"/>
      <w:szCs w:val="24"/>
    </w:rPr>
  </w:style>
  <w:style w:type="character" w:customStyle="1" w:styleId="provvnumart1">
    <w:name w:val="provv_numart1"/>
    <w:basedOn w:val="Carpredefinitoparagrafo"/>
    <w:uiPriority w:val="99"/>
    <w:rsid w:val="00CC79C5"/>
    <w:rPr>
      <w:rFonts w:ascii="Verdana" w:hAnsi="Verdana" w:cs="Verdana"/>
      <w:b/>
      <w:bCs/>
      <w:sz w:val="16"/>
      <w:szCs w:val="16"/>
      <w:bdr w:val="single" w:sz="6" w:space="0" w:color="CCCCCC" w:frame="1"/>
    </w:rPr>
  </w:style>
  <w:style w:type="character" w:customStyle="1" w:styleId="provvrubrica1">
    <w:name w:val="provv_rubrica1"/>
    <w:basedOn w:val="Carpredefinitoparagrafo"/>
    <w:uiPriority w:val="99"/>
    <w:rsid w:val="00CC79C5"/>
    <w:rPr>
      <w:rFonts w:ascii="Verdana" w:hAnsi="Verdana" w:cs="Verdana"/>
      <w:i/>
      <w:iCs/>
      <w:sz w:val="16"/>
      <w:szCs w:val="16"/>
      <w:bdr w:val="single" w:sz="6" w:space="0" w:color="CCCCCC" w:frame="1"/>
    </w:rPr>
  </w:style>
  <w:style w:type="character" w:customStyle="1" w:styleId="provvvigore1">
    <w:name w:val="provv_vigore1"/>
    <w:basedOn w:val="Carpredefinitoparagrafo"/>
    <w:uiPriority w:val="99"/>
    <w:rsid w:val="00CC79C5"/>
    <w:rPr>
      <w:rFonts w:ascii="Verdana" w:hAnsi="Verdana" w:cs="Verdana"/>
      <w:b/>
      <w:bCs/>
      <w:vanish/>
      <w:sz w:val="16"/>
      <w:szCs w:val="16"/>
      <w:bdr w:val="single" w:sz="6" w:space="0" w:color="CCCCCC" w:frame="1"/>
    </w:rPr>
  </w:style>
  <w:style w:type="paragraph" w:customStyle="1" w:styleId="provvr01">
    <w:name w:val="provv_r01"/>
    <w:basedOn w:val="Normale"/>
    <w:uiPriority w:val="99"/>
    <w:rsid w:val="00CC79C5"/>
    <w:pPr>
      <w:pBdr>
        <w:top w:val="single" w:sz="6" w:space="0" w:color="CCCCCC"/>
        <w:left w:val="single" w:sz="6" w:space="0" w:color="CCCCCC"/>
        <w:bottom w:val="single" w:sz="6" w:space="0" w:color="CCCCCC"/>
        <w:right w:val="single" w:sz="6" w:space="0" w:color="CCCCCC"/>
      </w:pBdr>
      <w:autoSpaceDE/>
      <w:autoSpaceDN/>
      <w:spacing w:before="100" w:beforeAutospacing="1" w:after="100" w:afterAutospacing="1"/>
      <w:jc w:val="both"/>
    </w:pPr>
    <w:rPr>
      <w:rFonts w:ascii="Verdana" w:hAnsi="Verdana" w:cs="Verdana"/>
      <w:sz w:val="16"/>
      <w:szCs w:val="16"/>
    </w:rPr>
  </w:style>
  <w:style w:type="character" w:customStyle="1" w:styleId="provvnumcomma1">
    <w:name w:val="provv_numcomma1"/>
    <w:basedOn w:val="Carpredefinitoparagrafo"/>
    <w:uiPriority w:val="99"/>
    <w:rsid w:val="00CC79C5"/>
    <w:rPr>
      <w:rFonts w:ascii="Verdana" w:hAnsi="Verdana" w:cs="Verdana"/>
      <w:sz w:val="16"/>
      <w:szCs w:val="16"/>
      <w:bdr w:val="single" w:sz="6" w:space="0" w:color="CCCCCC" w:frame="1"/>
    </w:rPr>
  </w:style>
  <w:style w:type="character" w:customStyle="1" w:styleId="Carattere1">
    <w:name w:val="Carattere1"/>
    <w:basedOn w:val="Carpredefinitoparagrafo"/>
    <w:uiPriority w:val="99"/>
    <w:rsid w:val="00CC79C5"/>
    <w:rPr>
      <w:rFonts w:ascii="Courier New" w:hAnsi="Courier New" w:cs="Courier New"/>
    </w:rPr>
  </w:style>
  <w:style w:type="character" w:customStyle="1" w:styleId="CarattereCarattere31">
    <w:name w:val="Carattere Carattere31"/>
    <w:basedOn w:val="Carpredefinitoparagrafo"/>
    <w:uiPriority w:val="99"/>
    <w:rsid w:val="00CC79C5"/>
    <w:rPr>
      <w:rFonts w:ascii="Courier New" w:hAnsi="Courier New" w:cs="Courier New"/>
    </w:rPr>
  </w:style>
  <w:style w:type="character" w:customStyle="1" w:styleId="PidipaginaCarattere">
    <w:name w:val="Piè di pagina Carattere"/>
    <w:basedOn w:val="Carpredefinitoparagrafo"/>
    <w:uiPriority w:val="99"/>
    <w:rsid w:val="001669DF"/>
    <w:rPr>
      <w:rFonts w:ascii="ChelthmITC Bk BT" w:hAnsi="ChelthmITC Bk BT" w:cs="ChelthmITC Bk BT"/>
      <w:sz w:val="20"/>
      <w:szCs w:val="20"/>
      <w:lang w:eastAsia="ar-SA" w:bidi="ar-SA"/>
    </w:rPr>
  </w:style>
  <w:style w:type="table" w:styleId="Grigliatabella">
    <w:name w:val="Table Grid"/>
    <w:basedOn w:val="Tabellanormale"/>
    <w:rsid w:val="00DD0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apidipaginaCarattere1">
    <w:name w:val="Testo nota a piè di pagina Carattere1"/>
    <w:aliases w:val=" Carattere Carattere1,Testo nota a piè di pagina Carattere Carattere Carattere Carattere"/>
    <w:basedOn w:val="Carpredefinitoparagrafo"/>
    <w:rsid w:val="00DD030A"/>
    <w:rPr>
      <w:rFonts w:ascii="ChelthmITC Bk BT" w:hAnsi="ChelthmITC Bk BT"/>
      <w:lang w:val="it-IT" w:eastAsia="it-IT" w:bidi="ar-SA"/>
    </w:rPr>
  </w:style>
  <w:style w:type="character" w:styleId="Rimandonotadichiusura">
    <w:name w:val="endnote reference"/>
    <w:basedOn w:val="Carpredefinitoparagrafo"/>
    <w:rsid w:val="00CB1453"/>
    <w:rPr>
      <w:vertAlign w:val="superscript"/>
    </w:rPr>
  </w:style>
  <w:style w:type="paragraph" w:customStyle="1" w:styleId="Heading2">
    <w:name w:val="Heading 2"/>
    <w:basedOn w:val="Normale"/>
    <w:uiPriority w:val="1"/>
    <w:qFormat/>
    <w:rsid w:val="00CE3607"/>
    <w:pPr>
      <w:widowControl w:val="0"/>
      <w:autoSpaceDE/>
      <w:autoSpaceDN/>
      <w:spacing w:line="281" w:lineRule="exact"/>
      <w:ind w:left="695"/>
      <w:jc w:val="both"/>
      <w:outlineLvl w:val="2"/>
    </w:pPr>
    <w:rPr>
      <w:rFonts w:ascii="Cambria" w:eastAsia="Cambria" w:hAnsi="Cambria" w:cs="Cambria"/>
      <w:b/>
      <w:bCs/>
      <w:i/>
      <w:sz w:val="24"/>
      <w:szCs w:val="24"/>
      <w:lang w:val="en-US" w:eastAsia="en-US"/>
    </w:rPr>
  </w:style>
  <w:style w:type="numbering" w:customStyle="1" w:styleId="Nessunelenco1">
    <w:name w:val="Nessun elenco1"/>
    <w:next w:val="Nessunelenco"/>
    <w:uiPriority w:val="99"/>
    <w:semiHidden/>
    <w:unhideWhenUsed/>
    <w:rsid w:val="00654E60"/>
  </w:style>
  <w:style w:type="table" w:customStyle="1" w:styleId="TableNormal">
    <w:name w:val="Table Normal"/>
    <w:uiPriority w:val="2"/>
    <w:semiHidden/>
    <w:unhideWhenUsed/>
    <w:qFormat/>
    <w:rsid w:val="00654E6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Normale"/>
    <w:uiPriority w:val="1"/>
    <w:qFormat/>
    <w:rsid w:val="00654E60"/>
    <w:pPr>
      <w:widowControl w:val="0"/>
      <w:autoSpaceDE/>
      <w:autoSpaceDN/>
      <w:ind w:left="113"/>
      <w:outlineLvl w:val="1"/>
    </w:pPr>
    <w:rPr>
      <w:sz w:val="24"/>
      <w:szCs w:val="24"/>
      <w:lang w:val="en-US" w:eastAsia="en-US"/>
    </w:rPr>
  </w:style>
  <w:style w:type="paragraph" w:customStyle="1" w:styleId="TableParagraph">
    <w:name w:val="Table Paragraph"/>
    <w:basedOn w:val="Normale"/>
    <w:uiPriority w:val="1"/>
    <w:qFormat/>
    <w:rsid w:val="00654E60"/>
    <w:pPr>
      <w:widowControl w:val="0"/>
      <w:autoSpaceDE/>
      <w:autoSpaceDN/>
    </w:pPr>
    <w:rPr>
      <w:sz w:val="22"/>
      <w:szCs w:val="22"/>
      <w:lang w:val="en-US" w:eastAsia="en-US"/>
    </w:rPr>
  </w:style>
  <w:style w:type="character" w:customStyle="1" w:styleId="Carpredefinitoparagrafo3">
    <w:name w:val="Car. predefinito paragrafo3"/>
    <w:rsid w:val="00837E7A"/>
  </w:style>
  <w:style w:type="character" w:customStyle="1" w:styleId="NormalBoldChar">
    <w:name w:val="NormalBold Char"/>
    <w:rsid w:val="00837E7A"/>
    <w:rPr>
      <w:rFonts w:ascii="Times New Roman" w:eastAsia="Times New Roman" w:hAnsi="Times New Roman" w:cs="Times New Roman"/>
      <w:b/>
      <w:sz w:val="24"/>
      <w:lang w:eastAsia="it-IT" w:bidi="it-IT"/>
    </w:rPr>
  </w:style>
  <w:style w:type="character" w:customStyle="1" w:styleId="DeltaViewInsertion">
    <w:name w:val="DeltaView Insertion"/>
    <w:rsid w:val="00837E7A"/>
    <w:rPr>
      <w:b/>
      <w:i/>
      <w:spacing w:val="0"/>
    </w:rPr>
  </w:style>
  <w:style w:type="character" w:customStyle="1" w:styleId="Rimandonotaapidipagina2">
    <w:name w:val="Rimando nota a piè di pagina2"/>
    <w:rsid w:val="00837E7A"/>
    <w:rPr>
      <w:shd w:val="clear" w:color="auto" w:fill="FFFFFF"/>
      <w:vertAlign w:val="superscript"/>
    </w:rPr>
  </w:style>
  <w:style w:type="character" w:customStyle="1" w:styleId="ListLabel1">
    <w:name w:val="ListLabel 1"/>
    <w:rsid w:val="00837E7A"/>
    <w:rPr>
      <w:color w:val="000000"/>
    </w:rPr>
  </w:style>
  <w:style w:type="character" w:customStyle="1" w:styleId="ListLabel2">
    <w:name w:val="ListLabel 2"/>
    <w:rsid w:val="00837E7A"/>
    <w:rPr>
      <w:sz w:val="16"/>
      <w:szCs w:val="16"/>
    </w:rPr>
  </w:style>
  <w:style w:type="character" w:customStyle="1" w:styleId="ListLabel3">
    <w:name w:val="ListLabel 3"/>
    <w:rsid w:val="00837E7A"/>
    <w:rPr>
      <w:rFonts w:ascii="Arial" w:hAnsi="Arial"/>
      <w:b/>
      <w:i w:val="0"/>
      <w:sz w:val="15"/>
    </w:rPr>
  </w:style>
  <w:style w:type="character" w:customStyle="1" w:styleId="ListLabel4">
    <w:name w:val="ListLabel 4"/>
    <w:rsid w:val="00837E7A"/>
    <w:rPr>
      <w:i w:val="0"/>
    </w:rPr>
  </w:style>
  <w:style w:type="character" w:customStyle="1" w:styleId="ListLabel5">
    <w:name w:val="ListLabel 5"/>
    <w:rsid w:val="00837E7A"/>
    <w:rPr>
      <w:rFonts w:ascii="Arial" w:hAnsi="Arial"/>
      <w:i w:val="0"/>
      <w:sz w:val="15"/>
    </w:rPr>
  </w:style>
  <w:style w:type="character" w:customStyle="1" w:styleId="ListLabel6">
    <w:name w:val="ListLabel 6"/>
    <w:rsid w:val="00837E7A"/>
    <w:rPr>
      <w:color w:val="000000"/>
    </w:rPr>
  </w:style>
  <w:style w:type="character" w:customStyle="1" w:styleId="ListLabel7">
    <w:name w:val="ListLabel 7"/>
    <w:rsid w:val="00837E7A"/>
    <w:rPr>
      <w:rFonts w:eastAsia="Calibri" w:cs="Arial"/>
      <w:b w:val="0"/>
      <w:color w:val="00000A"/>
    </w:rPr>
  </w:style>
  <w:style w:type="character" w:customStyle="1" w:styleId="ListLabel8">
    <w:name w:val="ListLabel 8"/>
    <w:rsid w:val="00837E7A"/>
    <w:rPr>
      <w:rFonts w:cs="Courier New"/>
    </w:rPr>
  </w:style>
  <w:style w:type="character" w:customStyle="1" w:styleId="ListLabel9">
    <w:name w:val="ListLabel 9"/>
    <w:rsid w:val="00837E7A"/>
    <w:rPr>
      <w:rFonts w:cs="Courier New"/>
    </w:rPr>
  </w:style>
  <w:style w:type="character" w:customStyle="1" w:styleId="ListLabel10">
    <w:name w:val="ListLabel 10"/>
    <w:rsid w:val="00837E7A"/>
    <w:rPr>
      <w:rFonts w:cs="Courier New"/>
    </w:rPr>
  </w:style>
  <w:style w:type="character" w:customStyle="1" w:styleId="ListLabel11">
    <w:name w:val="ListLabel 11"/>
    <w:rsid w:val="00837E7A"/>
    <w:rPr>
      <w:rFonts w:eastAsia="Calibri" w:cs="Arial"/>
    </w:rPr>
  </w:style>
  <w:style w:type="character" w:customStyle="1" w:styleId="ListLabel12">
    <w:name w:val="ListLabel 12"/>
    <w:rsid w:val="00837E7A"/>
    <w:rPr>
      <w:rFonts w:cs="Courier New"/>
    </w:rPr>
  </w:style>
  <w:style w:type="character" w:customStyle="1" w:styleId="ListLabel13">
    <w:name w:val="ListLabel 13"/>
    <w:rsid w:val="00837E7A"/>
    <w:rPr>
      <w:rFonts w:cs="Courier New"/>
    </w:rPr>
  </w:style>
  <w:style w:type="character" w:customStyle="1" w:styleId="ListLabel14">
    <w:name w:val="ListLabel 14"/>
    <w:rsid w:val="00837E7A"/>
    <w:rPr>
      <w:rFonts w:cs="Courier New"/>
    </w:rPr>
  </w:style>
  <w:style w:type="character" w:customStyle="1" w:styleId="ListLabel15">
    <w:name w:val="ListLabel 15"/>
    <w:rsid w:val="00837E7A"/>
    <w:rPr>
      <w:rFonts w:eastAsia="Calibri" w:cs="Arial"/>
      <w:color w:val="FF0000"/>
    </w:rPr>
  </w:style>
  <w:style w:type="character" w:customStyle="1" w:styleId="ListLabel16">
    <w:name w:val="ListLabel 16"/>
    <w:rsid w:val="00837E7A"/>
    <w:rPr>
      <w:rFonts w:cs="Courier New"/>
    </w:rPr>
  </w:style>
  <w:style w:type="character" w:customStyle="1" w:styleId="ListLabel17">
    <w:name w:val="ListLabel 17"/>
    <w:rsid w:val="00837E7A"/>
    <w:rPr>
      <w:rFonts w:cs="Courier New"/>
    </w:rPr>
  </w:style>
  <w:style w:type="character" w:customStyle="1" w:styleId="ListLabel18">
    <w:name w:val="ListLabel 18"/>
    <w:rsid w:val="00837E7A"/>
    <w:rPr>
      <w:rFonts w:cs="Courier New"/>
    </w:rPr>
  </w:style>
  <w:style w:type="character" w:customStyle="1" w:styleId="ListLabel19">
    <w:name w:val="ListLabel 19"/>
    <w:rsid w:val="00837E7A"/>
    <w:rPr>
      <w:rFonts w:cs="Courier New"/>
    </w:rPr>
  </w:style>
  <w:style w:type="character" w:customStyle="1" w:styleId="ListLabel20">
    <w:name w:val="ListLabel 20"/>
    <w:rsid w:val="00837E7A"/>
    <w:rPr>
      <w:rFonts w:cs="Courier New"/>
    </w:rPr>
  </w:style>
  <w:style w:type="character" w:customStyle="1" w:styleId="ListLabel21">
    <w:name w:val="ListLabel 21"/>
    <w:rsid w:val="00837E7A"/>
    <w:rPr>
      <w:rFonts w:cs="Courier New"/>
    </w:rPr>
  </w:style>
  <w:style w:type="character" w:customStyle="1" w:styleId="Caratterenotaapidipagina">
    <w:name w:val="Carattere nota a piè di pagina"/>
    <w:rsid w:val="00837E7A"/>
  </w:style>
  <w:style w:type="character" w:customStyle="1" w:styleId="ListLabel22">
    <w:name w:val="ListLabel 22"/>
    <w:rsid w:val="00837E7A"/>
    <w:rPr>
      <w:sz w:val="16"/>
      <w:szCs w:val="16"/>
    </w:rPr>
  </w:style>
  <w:style w:type="character" w:customStyle="1" w:styleId="ListLabel23">
    <w:name w:val="ListLabel 23"/>
    <w:rsid w:val="00837E7A"/>
    <w:rPr>
      <w:rFonts w:ascii="Arial" w:hAnsi="Arial" w:cs="Symbol"/>
      <w:sz w:val="15"/>
    </w:rPr>
  </w:style>
  <w:style w:type="character" w:customStyle="1" w:styleId="ListLabel24">
    <w:name w:val="ListLabel 24"/>
    <w:rsid w:val="00837E7A"/>
    <w:rPr>
      <w:rFonts w:ascii="Arial" w:hAnsi="Arial"/>
      <w:b/>
      <w:i w:val="0"/>
      <w:sz w:val="15"/>
    </w:rPr>
  </w:style>
  <w:style w:type="character" w:customStyle="1" w:styleId="ListLabel25">
    <w:name w:val="ListLabel 25"/>
    <w:rsid w:val="00837E7A"/>
    <w:rPr>
      <w:rFonts w:ascii="Arial" w:hAnsi="Arial"/>
      <w:i w:val="0"/>
      <w:sz w:val="15"/>
    </w:rPr>
  </w:style>
  <w:style w:type="character" w:customStyle="1" w:styleId="ListLabel26">
    <w:name w:val="ListLabel 26"/>
    <w:rsid w:val="00837E7A"/>
    <w:rPr>
      <w:rFonts w:ascii="Arial" w:hAnsi="Arial" w:cs="Symbol"/>
      <w:sz w:val="15"/>
    </w:rPr>
  </w:style>
  <w:style w:type="character" w:customStyle="1" w:styleId="ListLabel27">
    <w:name w:val="ListLabel 27"/>
    <w:rsid w:val="00837E7A"/>
    <w:rPr>
      <w:rFonts w:ascii="Arial" w:hAnsi="Arial" w:cs="Courier New"/>
      <w:sz w:val="14"/>
    </w:rPr>
  </w:style>
  <w:style w:type="character" w:customStyle="1" w:styleId="ListLabel28">
    <w:name w:val="ListLabel 28"/>
    <w:rsid w:val="00837E7A"/>
    <w:rPr>
      <w:rFonts w:cs="Courier New"/>
    </w:rPr>
  </w:style>
  <w:style w:type="character" w:customStyle="1" w:styleId="ListLabel29">
    <w:name w:val="ListLabel 29"/>
    <w:rsid w:val="00837E7A"/>
    <w:rPr>
      <w:rFonts w:cs="Wingdings"/>
    </w:rPr>
  </w:style>
  <w:style w:type="character" w:customStyle="1" w:styleId="ListLabel30">
    <w:name w:val="ListLabel 30"/>
    <w:rsid w:val="00837E7A"/>
    <w:rPr>
      <w:rFonts w:cs="Symbol"/>
    </w:rPr>
  </w:style>
  <w:style w:type="character" w:customStyle="1" w:styleId="ListLabel31">
    <w:name w:val="ListLabel 31"/>
    <w:rsid w:val="00837E7A"/>
    <w:rPr>
      <w:rFonts w:cs="Courier New"/>
    </w:rPr>
  </w:style>
  <w:style w:type="character" w:customStyle="1" w:styleId="ListLabel32">
    <w:name w:val="ListLabel 32"/>
    <w:rsid w:val="00837E7A"/>
    <w:rPr>
      <w:rFonts w:cs="Wingdings"/>
    </w:rPr>
  </w:style>
  <w:style w:type="character" w:customStyle="1" w:styleId="ListLabel33">
    <w:name w:val="ListLabel 33"/>
    <w:rsid w:val="00837E7A"/>
    <w:rPr>
      <w:rFonts w:cs="Symbol"/>
    </w:rPr>
  </w:style>
  <w:style w:type="character" w:customStyle="1" w:styleId="ListLabel34">
    <w:name w:val="ListLabel 34"/>
    <w:rsid w:val="00837E7A"/>
    <w:rPr>
      <w:rFonts w:cs="Courier New"/>
    </w:rPr>
  </w:style>
  <w:style w:type="character" w:customStyle="1" w:styleId="ListLabel35">
    <w:name w:val="ListLabel 35"/>
    <w:rsid w:val="00837E7A"/>
    <w:rPr>
      <w:rFonts w:cs="Wingdings"/>
    </w:rPr>
  </w:style>
  <w:style w:type="character" w:customStyle="1" w:styleId="ListLabel36">
    <w:name w:val="ListLabel 36"/>
    <w:rsid w:val="00837E7A"/>
    <w:rPr>
      <w:rFonts w:ascii="Arial" w:hAnsi="Arial" w:cs="Symbol"/>
      <w:sz w:val="15"/>
    </w:rPr>
  </w:style>
  <w:style w:type="character" w:customStyle="1" w:styleId="ListLabel37">
    <w:name w:val="ListLabel 37"/>
    <w:rsid w:val="00837E7A"/>
    <w:rPr>
      <w:rFonts w:ascii="Arial" w:hAnsi="Arial"/>
      <w:b/>
      <w:i w:val="0"/>
      <w:sz w:val="15"/>
    </w:rPr>
  </w:style>
  <w:style w:type="character" w:customStyle="1" w:styleId="ListLabel38">
    <w:name w:val="ListLabel 38"/>
    <w:rsid w:val="00837E7A"/>
    <w:rPr>
      <w:rFonts w:ascii="Arial" w:hAnsi="Arial"/>
      <w:i w:val="0"/>
      <w:sz w:val="15"/>
    </w:rPr>
  </w:style>
  <w:style w:type="character" w:customStyle="1" w:styleId="ListLabel39">
    <w:name w:val="ListLabel 39"/>
    <w:rsid w:val="00837E7A"/>
    <w:rPr>
      <w:rFonts w:ascii="Arial" w:hAnsi="Arial" w:cs="Symbol"/>
      <w:sz w:val="15"/>
    </w:rPr>
  </w:style>
  <w:style w:type="character" w:customStyle="1" w:styleId="ListLabel40">
    <w:name w:val="ListLabel 40"/>
    <w:rsid w:val="00837E7A"/>
    <w:rPr>
      <w:rFonts w:cs="Courier New"/>
      <w:sz w:val="14"/>
    </w:rPr>
  </w:style>
  <w:style w:type="character" w:customStyle="1" w:styleId="ListLabel41">
    <w:name w:val="ListLabel 41"/>
    <w:rsid w:val="00837E7A"/>
    <w:rPr>
      <w:rFonts w:cs="Courier New"/>
    </w:rPr>
  </w:style>
  <w:style w:type="character" w:customStyle="1" w:styleId="ListLabel42">
    <w:name w:val="ListLabel 42"/>
    <w:rsid w:val="00837E7A"/>
    <w:rPr>
      <w:rFonts w:cs="Wingdings"/>
    </w:rPr>
  </w:style>
  <w:style w:type="character" w:customStyle="1" w:styleId="ListLabel43">
    <w:name w:val="ListLabel 43"/>
    <w:rsid w:val="00837E7A"/>
    <w:rPr>
      <w:rFonts w:cs="Symbol"/>
    </w:rPr>
  </w:style>
  <w:style w:type="character" w:customStyle="1" w:styleId="ListLabel44">
    <w:name w:val="ListLabel 44"/>
    <w:rsid w:val="00837E7A"/>
    <w:rPr>
      <w:rFonts w:cs="Courier New"/>
    </w:rPr>
  </w:style>
  <w:style w:type="character" w:customStyle="1" w:styleId="ListLabel45">
    <w:name w:val="ListLabel 45"/>
    <w:rsid w:val="00837E7A"/>
    <w:rPr>
      <w:rFonts w:cs="Wingdings"/>
    </w:rPr>
  </w:style>
  <w:style w:type="character" w:customStyle="1" w:styleId="ListLabel46">
    <w:name w:val="ListLabel 46"/>
    <w:rsid w:val="00837E7A"/>
    <w:rPr>
      <w:rFonts w:cs="Symbol"/>
    </w:rPr>
  </w:style>
  <w:style w:type="character" w:customStyle="1" w:styleId="ListLabel47">
    <w:name w:val="ListLabel 47"/>
    <w:rsid w:val="00837E7A"/>
    <w:rPr>
      <w:rFonts w:cs="Courier New"/>
    </w:rPr>
  </w:style>
  <w:style w:type="character" w:customStyle="1" w:styleId="ListLabel48">
    <w:name w:val="ListLabel 48"/>
    <w:rsid w:val="00837E7A"/>
    <w:rPr>
      <w:rFonts w:cs="Wingdings"/>
    </w:rPr>
  </w:style>
  <w:style w:type="character" w:customStyle="1" w:styleId="ListLabel49">
    <w:name w:val="ListLabel 49"/>
    <w:rsid w:val="00837E7A"/>
    <w:rPr>
      <w:rFonts w:ascii="Arial" w:hAnsi="Arial" w:cs="Symbol"/>
      <w:sz w:val="15"/>
    </w:rPr>
  </w:style>
  <w:style w:type="character" w:customStyle="1" w:styleId="ListLabel50">
    <w:name w:val="ListLabel 50"/>
    <w:rsid w:val="00837E7A"/>
    <w:rPr>
      <w:rFonts w:ascii="Arial" w:hAnsi="Arial"/>
      <w:b/>
      <w:i w:val="0"/>
      <w:sz w:val="15"/>
    </w:rPr>
  </w:style>
  <w:style w:type="character" w:customStyle="1" w:styleId="ListLabel51">
    <w:name w:val="ListLabel 51"/>
    <w:rsid w:val="00837E7A"/>
    <w:rPr>
      <w:rFonts w:ascii="Arial" w:hAnsi="Arial"/>
      <w:i w:val="0"/>
      <w:sz w:val="15"/>
    </w:rPr>
  </w:style>
  <w:style w:type="character" w:customStyle="1" w:styleId="ListLabel52">
    <w:name w:val="ListLabel 52"/>
    <w:rsid w:val="00837E7A"/>
    <w:rPr>
      <w:rFonts w:ascii="Arial" w:hAnsi="Arial" w:cs="Symbol"/>
      <w:sz w:val="15"/>
    </w:rPr>
  </w:style>
  <w:style w:type="character" w:customStyle="1" w:styleId="ListLabel53">
    <w:name w:val="ListLabel 53"/>
    <w:rsid w:val="00837E7A"/>
    <w:rPr>
      <w:rFonts w:cs="Courier New"/>
      <w:sz w:val="14"/>
    </w:rPr>
  </w:style>
  <w:style w:type="character" w:customStyle="1" w:styleId="ListLabel54">
    <w:name w:val="ListLabel 54"/>
    <w:rsid w:val="00837E7A"/>
    <w:rPr>
      <w:rFonts w:cs="Courier New"/>
    </w:rPr>
  </w:style>
  <w:style w:type="character" w:customStyle="1" w:styleId="ListLabel55">
    <w:name w:val="ListLabel 55"/>
    <w:rsid w:val="00837E7A"/>
    <w:rPr>
      <w:rFonts w:cs="Wingdings"/>
    </w:rPr>
  </w:style>
  <w:style w:type="character" w:customStyle="1" w:styleId="ListLabel56">
    <w:name w:val="ListLabel 56"/>
    <w:rsid w:val="00837E7A"/>
    <w:rPr>
      <w:rFonts w:cs="Symbol"/>
    </w:rPr>
  </w:style>
  <w:style w:type="character" w:customStyle="1" w:styleId="ListLabel57">
    <w:name w:val="ListLabel 57"/>
    <w:rsid w:val="00837E7A"/>
    <w:rPr>
      <w:rFonts w:cs="Courier New"/>
    </w:rPr>
  </w:style>
  <w:style w:type="character" w:customStyle="1" w:styleId="ListLabel58">
    <w:name w:val="ListLabel 58"/>
    <w:rsid w:val="00837E7A"/>
    <w:rPr>
      <w:rFonts w:cs="Wingdings"/>
    </w:rPr>
  </w:style>
  <w:style w:type="character" w:customStyle="1" w:styleId="ListLabel59">
    <w:name w:val="ListLabel 59"/>
    <w:rsid w:val="00837E7A"/>
    <w:rPr>
      <w:rFonts w:cs="Symbol"/>
    </w:rPr>
  </w:style>
  <w:style w:type="character" w:customStyle="1" w:styleId="ListLabel60">
    <w:name w:val="ListLabel 60"/>
    <w:rsid w:val="00837E7A"/>
    <w:rPr>
      <w:rFonts w:cs="Courier New"/>
    </w:rPr>
  </w:style>
  <w:style w:type="character" w:customStyle="1" w:styleId="ListLabel61">
    <w:name w:val="ListLabel 61"/>
    <w:rsid w:val="00837E7A"/>
    <w:rPr>
      <w:rFonts w:cs="Wingdings"/>
    </w:rPr>
  </w:style>
  <w:style w:type="character" w:customStyle="1" w:styleId="ListLabel62">
    <w:name w:val="ListLabel 62"/>
    <w:rsid w:val="00837E7A"/>
    <w:rPr>
      <w:rFonts w:ascii="Arial" w:hAnsi="Arial" w:cs="Symbol"/>
      <w:sz w:val="15"/>
    </w:rPr>
  </w:style>
  <w:style w:type="character" w:customStyle="1" w:styleId="ListLabel63">
    <w:name w:val="ListLabel 63"/>
    <w:rsid w:val="00837E7A"/>
    <w:rPr>
      <w:rFonts w:ascii="Arial" w:hAnsi="Arial"/>
      <w:b/>
      <w:i w:val="0"/>
      <w:sz w:val="15"/>
    </w:rPr>
  </w:style>
  <w:style w:type="character" w:customStyle="1" w:styleId="ListLabel64">
    <w:name w:val="ListLabel 64"/>
    <w:rsid w:val="00837E7A"/>
    <w:rPr>
      <w:rFonts w:ascii="Arial" w:hAnsi="Arial"/>
      <w:i w:val="0"/>
      <w:sz w:val="15"/>
    </w:rPr>
  </w:style>
  <w:style w:type="character" w:customStyle="1" w:styleId="ListLabel65">
    <w:name w:val="ListLabel 65"/>
    <w:rsid w:val="00837E7A"/>
    <w:rPr>
      <w:rFonts w:ascii="Arial" w:hAnsi="Arial" w:cs="Symbol"/>
      <w:sz w:val="15"/>
    </w:rPr>
  </w:style>
  <w:style w:type="character" w:customStyle="1" w:styleId="ListLabel66">
    <w:name w:val="ListLabel 66"/>
    <w:rsid w:val="00837E7A"/>
    <w:rPr>
      <w:rFonts w:cs="Courier New"/>
      <w:sz w:val="14"/>
    </w:rPr>
  </w:style>
  <w:style w:type="character" w:customStyle="1" w:styleId="ListLabel67">
    <w:name w:val="ListLabel 67"/>
    <w:rsid w:val="00837E7A"/>
    <w:rPr>
      <w:rFonts w:cs="Courier New"/>
    </w:rPr>
  </w:style>
  <w:style w:type="character" w:customStyle="1" w:styleId="ListLabel68">
    <w:name w:val="ListLabel 68"/>
    <w:rsid w:val="00837E7A"/>
    <w:rPr>
      <w:rFonts w:cs="Wingdings"/>
    </w:rPr>
  </w:style>
  <w:style w:type="character" w:customStyle="1" w:styleId="ListLabel69">
    <w:name w:val="ListLabel 69"/>
    <w:rsid w:val="00837E7A"/>
    <w:rPr>
      <w:rFonts w:cs="Symbol"/>
    </w:rPr>
  </w:style>
  <w:style w:type="character" w:customStyle="1" w:styleId="ListLabel70">
    <w:name w:val="ListLabel 70"/>
    <w:rsid w:val="00837E7A"/>
    <w:rPr>
      <w:rFonts w:cs="Courier New"/>
    </w:rPr>
  </w:style>
  <w:style w:type="character" w:customStyle="1" w:styleId="ListLabel71">
    <w:name w:val="ListLabel 71"/>
    <w:rsid w:val="00837E7A"/>
    <w:rPr>
      <w:rFonts w:cs="Wingdings"/>
    </w:rPr>
  </w:style>
  <w:style w:type="character" w:customStyle="1" w:styleId="ListLabel72">
    <w:name w:val="ListLabel 72"/>
    <w:rsid w:val="00837E7A"/>
    <w:rPr>
      <w:rFonts w:cs="Symbol"/>
    </w:rPr>
  </w:style>
  <w:style w:type="character" w:customStyle="1" w:styleId="ListLabel73">
    <w:name w:val="ListLabel 73"/>
    <w:rsid w:val="00837E7A"/>
    <w:rPr>
      <w:rFonts w:cs="Courier New"/>
    </w:rPr>
  </w:style>
  <w:style w:type="character" w:customStyle="1" w:styleId="ListLabel74">
    <w:name w:val="ListLabel 74"/>
    <w:rsid w:val="00837E7A"/>
    <w:rPr>
      <w:rFonts w:cs="Wingdings"/>
    </w:rPr>
  </w:style>
  <w:style w:type="paragraph" w:customStyle="1" w:styleId="Titolo10">
    <w:name w:val="Titolo1"/>
    <w:basedOn w:val="Normale"/>
    <w:next w:val="Corpodeltesto"/>
    <w:rsid w:val="00837E7A"/>
    <w:pPr>
      <w:keepNext/>
      <w:suppressAutoHyphens/>
      <w:autoSpaceDE/>
      <w:autoSpaceDN/>
      <w:spacing w:before="240" w:after="120"/>
    </w:pPr>
    <w:rPr>
      <w:rFonts w:ascii="Liberation Sans" w:eastAsia="Arial Unicode MS" w:hAnsi="Liberation Sans" w:cs="Mangal"/>
      <w:color w:val="00000A"/>
      <w:kern w:val="1"/>
      <w:sz w:val="28"/>
      <w:szCs w:val="28"/>
      <w:lang w:bidi="it-IT"/>
    </w:rPr>
  </w:style>
  <w:style w:type="paragraph" w:customStyle="1" w:styleId="a">
    <w:basedOn w:val="Normale"/>
    <w:next w:val="Corpodeltesto"/>
    <w:rsid w:val="00837E7A"/>
    <w:pPr>
      <w:suppressAutoHyphens/>
      <w:autoSpaceDE/>
      <w:autoSpaceDN/>
      <w:spacing w:after="140" w:line="288" w:lineRule="auto"/>
    </w:pPr>
    <w:rPr>
      <w:rFonts w:eastAsia="Calibri"/>
      <w:color w:val="00000A"/>
      <w:kern w:val="1"/>
      <w:sz w:val="24"/>
      <w:szCs w:val="22"/>
      <w:lang w:bidi="it-IT"/>
    </w:rPr>
  </w:style>
  <w:style w:type="paragraph" w:styleId="Didascalia">
    <w:name w:val="caption"/>
    <w:basedOn w:val="Normale"/>
    <w:qFormat/>
    <w:rsid w:val="00837E7A"/>
    <w:pPr>
      <w:suppressLineNumbers/>
      <w:suppressAutoHyphens/>
      <w:autoSpaceDE/>
      <w:autoSpaceDN/>
      <w:spacing w:before="120" w:after="120"/>
    </w:pPr>
    <w:rPr>
      <w:rFonts w:eastAsia="Calibri" w:cs="Mangal"/>
      <w:i/>
      <w:iCs/>
      <w:color w:val="00000A"/>
      <w:kern w:val="1"/>
      <w:sz w:val="24"/>
      <w:szCs w:val="24"/>
      <w:lang w:bidi="it-IT"/>
    </w:rPr>
  </w:style>
  <w:style w:type="paragraph" w:customStyle="1" w:styleId="NormalBold">
    <w:name w:val="NormalBold"/>
    <w:basedOn w:val="Normale"/>
    <w:rsid w:val="00837E7A"/>
    <w:pPr>
      <w:widowControl w:val="0"/>
      <w:suppressAutoHyphens/>
      <w:autoSpaceDE/>
      <w:autoSpaceDN/>
    </w:pPr>
    <w:rPr>
      <w:b/>
      <w:color w:val="00000A"/>
      <w:kern w:val="1"/>
      <w:sz w:val="24"/>
      <w:szCs w:val="22"/>
      <w:lang w:bidi="it-IT"/>
    </w:rPr>
  </w:style>
  <w:style w:type="paragraph" w:customStyle="1" w:styleId="Testonotaapidipagina1">
    <w:name w:val="Testo nota a piè di pagina1"/>
    <w:basedOn w:val="Normale"/>
    <w:rsid w:val="00837E7A"/>
    <w:pPr>
      <w:suppressAutoHyphens/>
      <w:autoSpaceDE/>
      <w:autoSpaceDN/>
      <w:ind w:left="720" w:hanging="720"/>
    </w:pPr>
    <w:rPr>
      <w:rFonts w:eastAsia="Calibri"/>
      <w:color w:val="00000A"/>
      <w:kern w:val="1"/>
      <w:lang w:bidi="it-IT"/>
    </w:rPr>
  </w:style>
  <w:style w:type="paragraph" w:customStyle="1" w:styleId="Text1">
    <w:name w:val="Text 1"/>
    <w:basedOn w:val="Normale"/>
    <w:rsid w:val="00837E7A"/>
    <w:pPr>
      <w:suppressAutoHyphens/>
      <w:autoSpaceDE/>
      <w:autoSpaceDN/>
      <w:spacing w:before="120" w:after="120"/>
      <w:ind w:left="850"/>
    </w:pPr>
    <w:rPr>
      <w:rFonts w:eastAsia="Calibri"/>
      <w:color w:val="00000A"/>
      <w:kern w:val="1"/>
      <w:sz w:val="24"/>
      <w:szCs w:val="22"/>
      <w:lang w:bidi="it-IT"/>
    </w:rPr>
  </w:style>
  <w:style w:type="paragraph" w:customStyle="1" w:styleId="NormalLeft">
    <w:name w:val="Normal Left"/>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Tiret0">
    <w:name w:val="Tiret 0"/>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Tiret1">
    <w:name w:val="Tiret 1"/>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NumPar1">
    <w:name w:val="NumPar 1"/>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NumPar2">
    <w:name w:val="NumPar 2"/>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NumPar3">
    <w:name w:val="NumPar 3"/>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NumPar4">
    <w:name w:val="NumPar 4"/>
    <w:basedOn w:val="Normale"/>
    <w:rsid w:val="00837E7A"/>
    <w:pPr>
      <w:suppressAutoHyphens/>
      <w:autoSpaceDE/>
      <w:autoSpaceDN/>
      <w:spacing w:before="120" w:after="120"/>
    </w:pPr>
    <w:rPr>
      <w:rFonts w:eastAsia="Calibri"/>
      <w:color w:val="00000A"/>
      <w:kern w:val="1"/>
      <w:sz w:val="24"/>
      <w:szCs w:val="22"/>
      <w:lang w:bidi="it-IT"/>
    </w:rPr>
  </w:style>
  <w:style w:type="paragraph" w:customStyle="1" w:styleId="ChapterTitle">
    <w:name w:val="ChapterTitle"/>
    <w:basedOn w:val="Normale"/>
    <w:rsid w:val="00837E7A"/>
    <w:pPr>
      <w:keepNext/>
      <w:suppressAutoHyphens/>
      <w:autoSpaceDE/>
      <w:autoSpaceDN/>
      <w:spacing w:before="120" w:after="360"/>
      <w:jc w:val="center"/>
    </w:pPr>
    <w:rPr>
      <w:rFonts w:eastAsia="Calibri"/>
      <w:b/>
      <w:color w:val="00000A"/>
      <w:kern w:val="1"/>
      <w:sz w:val="32"/>
      <w:szCs w:val="22"/>
      <w:lang w:bidi="it-IT"/>
    </w:rPr>
  </w:style>
  <w:style w:type="paragraph" w:customStyle="1" w:styleId="SectionTitle">
    <w:name w:val="SectionTitle"/>
    <w:basedOn w:val="Normale"/>
    <w:rsid w:val="00837E7A"/>
    <w:pPr>
      <w:keepNext/>
      <w:suppressAutoHyphens/>
      <w:autoSpaceDE/>
      <w:autoSpaceDN/>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837E7A"/>
    <w:pPr>
      <w:suppressAutoHyphens/>
      <w:autoSpaceDE/>
      <w:autoSpaceDN/>
      <w:spacing w:before="120" w:after="120"/>
      <w:jc w:val="center"/>
    </w:pPr>
    <w:rPr>
      <w:rFonts w:eastAsia="Calibri"/>
      <w:b/>
      <w:color w:val="00000A"/>
      <w:kern w:val="1"/>
      <w:sz w:val="24"/>
      <w:szCs w:val="22"/>
      <w:u w:val="single"/>
      <w:lang w:bidi="it-IT"/>
    </w:rPr>
  </w:style>
  <w:style w:type="paragraph" w:customStyle="1" w:styleId="Titrearticle">
    <w:name w:val="Titre article"/>
    <w:basedOn w:val="Normale"/>
    <w:rsid w:val="00837E7A"/>
    <w:pPr>
      <w:keepNext/>
      <w:suppressAutoHyphens/>
      <w:autoSpaceDE/>
      <w:autoSpaceDN/>
      <w:spacing w:before="360" w:after="120"/>
      <w:jc w:val="center"/>
    </w:pPr>
    <w:rPr>
      <w:rFonts w:eastAsia="Calibri"/>
      <w:i/>
      <w:color w:val="00000A"/>
      <w:kern w:val="1"/>
      <w:sz w:val="24"/>
      <w:szCs w:val="22"/>
      <w:lang w:bidi="it-IT"/>
    </w:rPr>
  </w:style>
  <w:style w:type="paragraph" w:customStyle="1" w:styleId="Paragrafoelenco1">
    <w:name w:val="Paragrafo elenco1"/>
    <w:basedOn w:val="Normale"/>
    <w:rsid w:val="00837E7A"/>
    <w:pPr>
      <w:suppressAutoHyphens/>
      <w:autoSpaceDE/>
      <w:autoSpaceDN/>
      <w:spacing w:before="120" w:after="120"/>
      <w:ind w:left="720"/>
      <w:contextualSpacing/>
    </w:pPr>
    <w:rPr>
      <w:rFonts w:eastAsia="Calibri"/>
      <w:color w:val="00000A"/>
      <w:kern w:val="1"/>
      <w:sz w:val="24"/>
      <w:szCs w:val="22"/>
      <w:lang w:bidi="it-IT"/>
    </w:rPr>
  </w:style>
  <w:style w:type="paragraph" w:customStyle="1" w:styleId="Testofumetto1">
    <w:name w:val="Testo fumetto1"/>
    <w:basedOn w:val="Normale"/>
    <w:rsid w:val="00837E7A"/>
    <w:pPr>
      <w:suppressAutoHyphens/>
      <w:autoSpaceDE/>
      <w:autoSpaceDN/>
    </w:pPr>
    <w:rPr>
      <w:rFonts w:ascii="Tahoma" w:eastAsia="Calibri" w:hAnsi="Tahoma" w:cs="Tahoma"/>
      <w:color w:val="00000A"/>
      <w:kern w:val="1"/>
      <w:sz w:val="16"/>
      <w:szCs w:val="16"/>
      <w:lang w:bidi="it-IT"/>
    </w:rPr>
  </w:style>
  <w:style w:type="paragraph" w:customStyle="1" w:styleId="NormaleWeb1">
    <w:name w:val="Normale (Web)1"/>
    <w:basedOn w:val="Normale"/>
    <w:rsid w:val="00837E7A"/>
    <w:pPr>
      <w:suppressAutoHyphens/>
      <w:autoSpaceDE/>
      <w:autoSpaceDN/>
      <w:spacing w:before="280" w:after="280"/>
    </w:pPr>
    <w:rPr>
      <w:color w:val="00000A"/>
      <w:kern w:val="1"/>
      <w:sz w:val="24"/>
      <w:szCs w:val="24"/>
    </w:rPr>
  </w:style>
  <w:style w:type="paragraph" w:customStyle="1" w:styleId="Titolotabella">
    <w:name w:val="Titolo tabella"/>
    <w:basedOn w:val="Contenutotabella"/>
    <w:rsid w:val="00837E7A"/>
    <w:pPr>
      <w:suppressLineNumbers w:val="0"/>
      <w:spacing w:before="120" w:after="120"/>
    </w:pPr>
    <w:rPr>
      <w:rFonts w:ascii="Times New Roman" w:eastAsia="Calibri" w:hAnsi="Times New Roman" w:cs="Times New Roman"/>
      <w:color w:val="00000A"/>
      <w:kern w:val="1"/>
      <w:sz w:val="24"/>
      <w:szCs w:val="22"/>
      <w:lang w:eastAsia="it-IT" w:bidi="it-IT"/>
    </w:rPr>
  </w:style>
  <w:style w:type="paragraph" w:customStyle="1" w:styleId="western">
    <w:name w:val="western"/>
    <w:basedOn w:val="Normale"/>
    <w:rsid w:val="00837E7A"/>
    <w:pPr>
      <w:autoSpaceDE/>
      <w:autoSpaceDN/>
      <w:spacing w:before="100" w:beforeAutospacing="1" w:after="142" w:line="288" w:lineRule="auto"/>
    </w:pPr>
    <w:rPr>
      <w:sz w:val="24"/>
      <w:szCs w:val="24"/>
    </w:rPr>
  </w:style>
  <w:style w:type="character" w:customStyle="1" w:styleId="small">
    <w:name w:val="small"/>
    <w:basedOn w:val="Carpredefinitoparagrafo"/>
    <w:rsid w:val="00837E7A"/>
  </w:style>
  <w:style w:type="character" w:customStyle="1" w:styleId="TestofumettoCarattere1">
    <w:name w:val="Testo fumetto Carattere1"/>
    <w:uiPriority w:val="99"/>
    <w:semiHidden/>
    <w:rsid w:val="00837E7A"/>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220100526">
      <w:bodyDiv w:val="1"/>
      <w:marLeft w:val="0"/>
      <w:marRight w:val="0"/>
      <w:marTop w:val="125"/>
      <w:marBottom w:val="0"/>
      <w:divBdr>
        <w:top w:val="none" w:sz="0" w:space="0" w:color="auto"/>
        <w:left w:val="none" w:sz="0" w:space="0" w:color="auto"/>
        <w:bottom w:val="none" w:sz="0" w:space="0" w:color="auto"/>
        <w:right w:val="none" w:sz="0" w:space="0" w:color="auto"/>
      </w:divBdr>
      <w:divsChild>
        <w:div w:id="264003858">
          <w:marLeft w:val="0"/>
          <w:marRight w:val="0"/>
          <w:marTop w:val="0"/>
          <w:marBottom w:val="0"/>
          <w:divBdr>
            <w:top w:val="single" w:sz="4" w:space="0" w:color="CCCCCC"/>
            <w:left w:val="single" w:sz="4" w:space="0" w:color="CCCCCC"/>
            <w:bottom w:val="single" w:sz="4" w:space="0" w:color="CCCCCC"/>
            <w:right w:val="single" w:sz="4" w:space="0" w:color="CCCCCC"/>
          </w:divBdr>
          <w:divsChild>
            <w:div w:id="244804526">
              <w:marLeft w:val="0"/>
              <w:marRight w:val="0"/>
              <w:marTop w:val="0"/>
              <w:marBottom w:val="0"/>
              <w:divBdr>
                <w:top w:val="single" w:sz="4" w:space="0" w:color="CCCCCC"/>
                <w:left w:val="single" w:sz="4" w:space="0" w:color="CCCCCC"/>
                <w:bottom w:val="single" w:sz="4" w:space="0" w:color="CCCCCC"/>
                <w:right w:val="single" w:sz="4" w:space="0" w:color="CCCCCC"/>
              </w:divBdr>
            </w:div>
            <w:div w:id="752505507">
              <w:marLeft w:val="0"/>
              <w:marRight w:val="0"/>
              <w:marTop w:val="0"/>
              <w:marBottom w:val="0"/>
              <w:divBdr>
                <w:top w:val="single" w:sz="4" w:space="0" w:color="CCCCCC"/>
                <w:left w:val="single" w:sz="4" w:space="0" w:color="CCCCCC"/>
                <w:bottom w:val="single" w:sz="4" w:space="0" w:color="CCCCCC"/>
                <w:right w:val="single" w:sz="4" w:space="0" w:color="CCCCCC"/>
              </w:divBdr>
            </w:div>
            <w:div w:id="1656379041">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 w:id="422608487">
      <w:bodyDiv w:val="1"/>
      <w:marLeft w:val="0"/>
      <w:marRight w:val="0"/>
      <w:marTop w:val="125"/>
      <w:marBottom w:val="0"/>
      <w:divBdr>
        <w:top w:val="none" w:sz="0" w:space="0" w:color="auto"/>
        <w:left w:val="none" w:sz="0" w:space="0" w:color="auto"/>
        <w:bottom w:val="none" w:sz="0" w:space="0" w:color="auto"/>
        <w:right w:val="none" w:sz="0" w:space="0" w:color="auto"/>
      </w:divBdr>
      <w:divsChild>
        <w:div w:id="359623818">
          <w:marLeft w:val="0"/>
          <w:marRight w:val="0"/>
          <w:marTop w:val="0"/>
          <w:marBottom w:val="0"/>
          <w:divBdr>
            <w:top w:val="single" w:sz="4" w:space="0" w:color="CCCCCC"/>
            <w:left w:val="single" w:sz="4" w:space="0" w:color="CCCCCC"/>
            <w:bottom w:val="single" w:sz="4" w:space="0" w:color="CCCCCC"/>
            <w:right w:val="single" w:sz="4" w:space="0" w:color="CCCCCC"/>
          </w:divBdr>
          <w:divsChild>
            <w:div w:id="176308792">
              <w:marLeft w:val="0"/>
              <w:marRight w:val="0"/>
              <w:marTop w:val="0"/>
              <w:marBottom w:val="0"/>
              <w:divBdr>
                <w:top w:val="single" w:sz="4" w:space="0" w:color="CCCCCC"/>
                <w:left w:val="single" w:sz="4" w:space="0" w:color="CCCCCC"/>
                <w:bottom w:val="single" w:sz="4" w:space="0" w:color="CCCCCC"/>
                <w:right w:val="single" w:sz="4" w:space="0" w:color="CCCCCC"/>
              </w:divBdr>
            </w:div>
            <w:div w:id="218178446">
              <w:marLeft w:val="0"/>
              <w:marRight w:val="0"/>
              <w:marTop w:val="0"/>
              <w:marBottom w:val="0"/>
              <w:divBdr>
                <w:top w:val="single" w:sz="4" w:space="0" w:color="CCCCCC"/>
                <w:left w:val="single" w:sz="4" w:space="0" w:color="CCCCCC"/>
                <w:bottom w:val="single" w:sz="4" w:space="0" w:color="CCCCCC"/>
                <w:right w:val="single" w:sz="4" w:space="0" w:color="CCCCCC"/>
              </w:divBdr>
            </w:div>
            <w:div w:id="2130738819">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6335</Words>
  <Characters>36114</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schema lettera</vt:lpstr>
    </vt:vector>
  </TitlesOfParts>
  <Company>CB</Company>
  <LinksUpToDate>false</LinksUpToDate>
  <CharactersWithSpaces>42365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lettera</dc:title>
  <dc:creator>ASSESSORATO LLPP</dc:creator>
  <cp:lastModifiedBy>Utente</cp:lastModifiedBy>
  <cp:revision>11</cp:revision>
  <cp:lastPrinted>2016-08-12T09:41:00Z</cp:lastPrinted>
  <dcterms:created xsi:type="dcterms:W3CDTF">2017-10-13T08:53:00Z</dcterms:created>
  <dcterms:modified xsi:type="dcterms:W3CDTF">2017-10-13T09:45:00Z</dcterms:modified>
</cp:coreProperties>
</file>